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73" w:rsidRPr="00F44C3A" w:rsidRDefault="000D6473" w:rsidP="000D647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F44C3A">
        <w:rPr>
          <w:rFonts w:ascii="Liberation Serif" w:hAnsi="Liberation Serif" w:cs="Times New Roman"/>
          <w:sz w:val="24"/>
          <w:szCs w:val="24"/>
        </w:rPr>
        <w:t>ИЗВЕЩЕНИЕ</w:t>
      </w:r>
    </w:p>
    <w:p w:rsidR="007E6762" w:rsidRDefault="000D6473" w:rsidP="007E6762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 w:rsidRPr="000D6473">
        <w:rPr>
          <w:rFonts w:ascii="Liberation Serif" w:hAnsi="Liberation Serif"/>
        </w:rPr>
        <w:t>о проведении открытого конкурса  по отбору управляющей организации</w:t>
      </w:r>
      <w:r w:rsidR="007E6762">
        <w:rPr>
          <w:rFonts w:ascii="Liberation Serif" w:hAnsi="Liberation Serif"/>
        </w:rPr>
        <w:t xml:space="preserve"> </w:t>
      </w:r>
      <w:r w:rsidRPr="007E6762">
        <w:rPr>
          <w:rFonts w:ascii="Liberation Serif" w:hAnsi="Liberation Serif"/>
        </w:rPr>
        <w:t>для управления многоквартирным  домом, расположенным по адресу:</w:t>
      </w:r>
      <w:r w:rsidR="007E6762">
        <w:rPr>
          <w:rFonts w:ascii="Liberation Serif" w:hAnsi="Liberation Serif"/>
        </w:rPr>
        <w:t xml:space="preserve"> </w:t>
      </w:r>
      <w:r w:rsidRPr="007E6762">
        <w:rPr>
          <w:rFonts w:ascii="Liberation Serif" w:hAnsi="Liberation Serif"/>
        </w:rPr>
        <w:t xml:space="preserve">Свердловская область, </w:t>
      </w:r>
    </w:p>
    <w:p w:rsidR="00733F90" w:rsidRPr="001C431D" w:rsidRDefault="000D6473" w:rsidP="007E6762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7E6762">
        <w:rPr>
          <w:rFonts w:ascii="Liberation Serif" w:hAnsi="Liberation Serif"/>
        </w:rPr>
        <w:t>Каменский район,</w:t>
      </w:r>
      <w:r w:rsidR="007E6762">
        <w:rPr>
          <w:rFonts w:ascii="Liberation Serif" w:hAnsi="Liberation Serif"/>
        </w:rPr>
        <w:t xml:space="preserve"> </w:t>
      </w:r>
      <w:r w:rsidR="00617310">
        <w:rPr>
          <w:rFonts w:ascii="Liberation Serif" w:hAnsi="Liberation Serif"/>
        </w:rPr>
        <w:t>с</w:t>
      </w:r>
      <w:r w:rsidRPr="007E6762">
        <w:rPr>
          <w:rFonts w:ascii="Liberation Serif" w:hAnsi="Liberation Serif"/>
        </w:rPr>
        <w:t xml:space="preserve">. </w:t>
      </w:r>
      <w:r w:rsidR="00602FBA">
        <w:rPr>
          <w:rFonts w:ascii="Liberation Serif" w:hAnsi="Liberation Serif"/>
        </w:rPr>
        <w:t>Колчедан</w:t>
      </w:r>
      <w:r w:rsidRPr="007E6762">
        <w:rPr>
          <w:rFonts w:ascii="Liberation Serif" w:hAnsi="Liberation Serif"/>
        </w:rPr>
        <w:t xml:space="preserve">, ул. </w:t>
      </w:r>
      <w:proofErr w:type="gramStart"/>
      <w:r w:rsidR="00602FBA">
        <w:rPr>
          <w:rFonts w:ascii="Liberation Serif" w:hAnsi="Liberation Serif"/>
        </w:rPr>
        <w:t>Заводская</w:t>
      </w:r>
      <w:proofErr w:type="gramEnd"/>
      <w:r w:rsidR="001C431D">
        <w:rPr>
          <w:rFonts w:ascii="Liberation Serif" w:hAnsi="Liberation Serif"/>
        </w:rPr>
        <w:t>,</w:t>
      </w:r>
      <w:r w:rsidR="001C431D" w:rsidRPr="001C431D">
        <w:rPr>
          <w:rFonts w:ascii="Liberation Serif" w:hAnsi="Liberation Serif"/>
          <w:i/>
        </w:rPr>
        <w:t xml:space="preserve"> </w:t>
      </w:r>
      <w:r w:rsidR="00602FBA">
        <w:rPr>
          <w:rFonts w:ascii="Liberation Serif" w:hAnsi="Liberation Serif"/>
        </w:rPr>
        <w:t>д.2</w:t>
      </w:r>
      <w:r w:rsidR="00617310" w:rsidRPr="001C431D">
        <w:rPr>
          <w:rFonts w:ascii="Liberation Serif" w:hAnsi="Liberation Serif"/>
        </w:rPr>
        <w:t>.</w:t>
      </w:r>
    </w:p>
    <w:p w:rsidR="007E6762" w:rsidRPr="007E6762" w:rsidRDefault="007E6762" w:rsidP="007E67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Администрация Каменского городского округа приглашает принять участие в открытом конкурсе по отбору управляющей организации на право заключения договора управления многоквартирным</w:t>
      </w:r>
      <w:r w:rsidR="00607F6D">
        <w:rPr>
          <w:rFonts w:ascii="Liberation Serif" w:hAnsi="Liberation Serif"/>
          <w:sz w:val="24"/>
          <w:szCs w:val="24"/>
        </w:rPr>
        <w:t xml:space="preserve"> домом</w:t>
      </w:r>
      <w:r w:rsidRPr="00733F90">
        <w:rPr>
          <w:rFonts w:ascii="Liberation Serif" w:hAnsi="Liberation Serif"/>
          <w:sz w:val="24"/>
          <w:szCs w:val="24"/>
        </w:rPr>
        <w:t xml:space="preserve"> по адресу: Свердловская область, Каменский район, </w:t>
      </w:r>
      <w:r w:rsidR="00617310">
        <w:rPr>
          <w:rFonts w:ascii="Liberation Serif" w:hAnsi="Liberation Serif"/>
          <w:sz w:val="24"/>
          <w:szCs w:val="24"/>
        </w:rPr>
        <w:t>с</w:t>
      </w:r>
      <w:r w:rsidRPr="00733F90">
        <w:rPr>
          <w:rFonts w:ascii="Liberation Serif" w:hAnsi="Liberation Serif"/>
          <w:sz w:val="24"/>
          <w:szCs w:val="24"/>
        </w:rPr>
        <w:t xml:space="preserve">. </w:t>
      </w:r>
      <w:r w:rsidR="00602FBA">
        <w:rPr>
          <w:rFonts w:ascii="Liberation Serif" w:hAnsi="Liberation Serif"/>
          <w:sz w:val="24"/>
          <w:szCs w:val="24"/>
        </w:rPr>
        <w:t>Колчедан</w:t>
      </w:r>
      <w:r w:rsidRPr="00733F90">
        <w:rPr>
          <w:rFonts w:ascii="Liberation Serif" w:hAnsi="Liberation Serif"/>
          <w:sz w:val="24"/>
          <w:szCs w:val="24"/>
        </w:rPr>
        <w:t xml:space="preserve">, ул. </w:t>
      </w:r>
      <w:r w:rsidR="00602FBA">
        <w:rPr>
          <w:rFonts w:ascii="Liberation Serif" w:hAnsi="Liberation Serif"/>
          <w:sz w:val="24"/>
          <w:szCs w:val="24"/>
        </w:rPr>
        <w:t>Заводская</w:t>
      </w:r>
      <w:r w:rsidR="00617310">
        <w:rPr>
          <w:rFonts w:ascii="Liberation Serif" w:hAnsi="Liberation Serif"/>
          <w:sz w:val="24"/>
          <w:szCs w:val="24"/>
        </w:rPr>
        <w:t xml:space="preserve">, </w:t>
      </w:r>
      <w:r w:rsidR="00F323AB">
        <w:rPr>
          <w:rFonts w:ascii="Liberation Serif" w:hAnsi="Liberation Serif"/>
          <w:sz w:val="24"/>
          <w:szCs w:val="24"/>
        </w:rPr>
        <w:t xml:space="preserve">д. </w:t>
      </w:r>
      <w:r w:rsidR="00602FBA">
        <w:rPr>
          <w:rFonts w:ascii="Liberation Serif" w:hAnsi="Liberation Serif"/>
          <w:sz w:val="24"/>
          <w:szCs w:val="24"/>
        </w:rPr>
        <w:t>2</w:t>
      </w:r>
      <w:r w:rsidR="00617310">
        <w:rPr>
          <w:rFonts w:ascii="Liberation Serif" w:hAnsi="Liberation Serif"/>
          <w:sz w:val="24"/>
          <w:szCs w:val="24"/>
        </w:rPr>
        <w:t>.</w:t>
      </w: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Конк</w:t>
      </w:r>
      <w:r>
        <w:rPr>
          <w:rFonts w:ascii="Liberation Serif" w:hAnsi="Liberation Serif"/>
          <w:sz w:val="24"/>
          <w:szCs w:val="24"/>
        </w:rPr>
        <w:t xml:space="preserve">урс проводится на основании </w:t>
      </w:r>
      <w:r w:rsidRPr="00733F90">
        <w:rPr>
          <w:rFonts w:ascii="Liberation Serif" w:hAnsi="Liberation Serif"/>
          <w:sz w:val="24"/>
          <w:szCs w:val="24"/>
        </w:rPr>
        <w:t xml:space="preserve">ст.161 ЖК РФ, в соответствии с постановлением Правительства РФ от 06.02.2006 </w:t>
      </w:r>
      <w:r>
        <w:rPr>
          <w:rFonts w:ascii="Liberation Serif" w:hAnsi="Liberation Serif"/>
          <w:sz w:val="24"/>
          <w:szCs w:val="24"/>
        </w:rPr>
        <w:t xml:space="preserve">года </w:t>
      </w:r>
      <w:r w:rsidRPr="00733F90">
        <w:rPr>
          <w:rFonts w:ascii="Liberation Serif" w:hAnsi="Liberation Serif"/>
          <w:sz w:val="24"/>
          <w:szCs w:val="24"/>
        </w:rPr>
        <w:t>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Организатор конкурса: </w:t>
      </w:r>
      <w:r>
        <w:rPr>
          <w:rFonts w:ascii="Liberation Serif" w:hAnsi="Liberation Serif"/>
          <w:sz w:val="24"/>
          <w:szCs w:val="24"/>
        </w:rPr>
        <w:t>Администрация  Каменского городского округа</w:t>
      </w:r>
      <w:r w:rsidRPr="00733F90">
        <w:rPr>
          <w:rFonts w:ascii="Liberation Serif" w:hAnsi="Liberation Serif"/>
          <w:sz w:val="24"/>
          <w:szCs w:val="24"/>
        </w:rPr>
        <w:t xml:space="preserve"> </w:t>
      </w:r>
    </w:p>
    <w:p w:rsidR="00733F90" w:rsidRDefault="00733F90" w:rsidP="007E6762">
      <w:pPr>
        <w:spacing w:after="0" w:line="240" w:lineRule="auto"/>
        <w:ind w:firstLine="567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pacing w:val="-4"/>
          <w:sz w:val="24"/>
          <w:szCs w:val="24"/>
        </w:rPr>
        <w:t xml:space="preserve">Место нахождения и почтовый адрес: </w:t>
      </w:r>
      <w:r w:rsidRPr="00733F90">
        <w:rPr>
          <w:rFonts w:ascii="Liberation Serif" w:hAnsi="Liberation Serif"/>
          <w:sz w:val="24"/>
          <w:szCs w:val="24"/>
        </w:rPr>
        <w:t>623468 г. Каменск-Уральский, проспект Победы, д.38а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33F90">
        <w:rPr>
          <w:rFonts w:ascii="Liberation Serif" w:hAnsi="Liberation Serif"/>
          <w:sz w:val="24"/>
          <w:szCs w:val="24"/>
        </w:rPr>
        <w:t xml:space="preserve">адрес электронной почты: </w:t>
      </w:r>
      <w:r w:rsidRPr="00733F90">
        <w:rPr>
          <w:rFonts w:ascii="Liberation Serif" w:hAnsi="Liberation Serif"/>
          <w:sz w:val="24"/>
          <w:szCs w:val="24"/>
          <w:lang w:val="en-US"/>
        </w:rPr>
        <w:t>E</w:t>
      </w:r>
      <w:r w:rsidRPr="00733F90">
        <w:rPr>
          <w:rFonts w:ascii="Liberation Serif" w:hAnsi="Liberation Serif"/>
          <w:sz w:val="24"/>
          <w:szCs w:val="24"/>
        </w:rPr>
        <w:t>-</w:t>
      </w:r>
      <w:r w:rsidRPr="00733F90">
        <w:rPr>
          <w:rFonts w:ascii="Liberation Serif" w:hAnsi="Liberation Serif"/>
          <w:sz w:val="24"/>
          <w:szCs w:val="24"/>
          <w:lang w:val="en-US"/>
        </w:rPr>
        <w:t>mail</w:t>
      </w:r>
      <w:r w:rsidRPr="00733F90">
        <w:rPr>
          <w:rFonts w:ascii="Liberation Serif" w:hAnsi="Liberation Serif"/>
          <w:sz w:val="24"/>
          <w:szCs w:val="24"/>
        </w:rPr>
        <w:t xml:space="preserve">: </w:t>
      </w:r>
      <w:proofErr w:type="spellStart"/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admkgoso</w:t>
      </w:r>
      <w:proofErr w:type="spellEnd"/>
      <w:r w:rsidRPr="00733F90">
        <w:rPr>
          <w:rFonts w:ascii="Liberation Serif" w:hAnsi="Liberation Serif"/>
          <w:color w:val="000000"/>
          <w:sz w:val="24"/>
          <w:szCs w:val="24"/>
        </w:rPr>
        <w:t>@</w:t>
      </w:r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mail</w:t>
      </w:r>
      <w:r w:rsidRPr="00733F90">
        <w:rPr>
          <w:rFonts w:ascii="Liberation Serif" w:hAnsi="Liberation Serif"/>
          <w:color w:val="000000"/>
          <w:sz w:val="24"/>
          <w:szCs w:val="24"/>
        </w:rPr>
        <w:t>.</w:t>
      </w:r>
      <w:proofErr w:type="spellStart"/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ru</w:t>
      </w:r>
      <w:proofErr w:type="spellEnd"/>
      <w:r w:rsidRPr="00733F90">
        <w:rPr>
          <w:rFonts w:ascii="Liberation Serif" w:hAnsi="Liberation Serif"/>
          <w:sz w:val="24"/>
          <w:szCs w:val="24"/>
        </w:rPr>
        <w:t xml:space="preserve">, контактный телефон: </w:t>
      </w:r>
      <w:r>
        <w:rPr>
          <w:rFonts w:ascii="Liberation Serif" w:hAnsi="Liberation Serif"/>
          <w:sz w:val="24"/>
          <w:szCs w:val="24"/>
        </w:rPr>
        <w:t>(3439) 37-02-44</w:t>
      </w:r>
      <w:r w:rsidRPr="00733F90">
        <w:rPr>
          <w:rFonts w:ascii="Liberation Serif" w:hAnsi="Liberation Serif"/>
          <w:sz w:val="24"/>
          <w:szCs w:val="24"/>
        </w:rPr>
        <w:t xml:space="preserve">,  факс (3439) 32-52-57. </w:t>
      </w:r>
    </w:p>
    <w:p w:rsidR="009B4BAD" w:rsidRPr="003A4FBE" w:rsidRDefault="009B4BAD" w:rsidP="009B4BAD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602FBA">
        <w:rPr>
          <w:rFonts w:ascii="Liberation Serif" w:hAnsi="Liberation Serif"/>
          <w:sz w:val="24"/>
          <w:szCs w:val="24"/>
        </w:rPr>
        <w:t>Размер платы за содержание и ремонт жилого помещения, руб. за 1 м</w:t>
      </w:r>
      <w:proofErr w:type="gramStart"/>
      <w:r w:rsidRPr="00602FBA">
        <w:rPr>
          <w:rFonts w:ascii="Liberation Serif" w:hAnsi="Liberation Serif"/>
          <w:sz w:val="24"/>
          <w:szCs w:val="24"/>
          <w:vertAlign w:val="superscript"/>
        </w:rPr>
        <w:t>2</w:t>
      </w:r>
      <w:proofErr w:type="gramEnd"/>
      <w:r w:rsidRPr="00602FBA">
        <w:rPr>
          <w:rFonts w:ascii="Liberation Serif" w:hAnsi="Liberation Serif"/>
          <w:sz w:val="24"/>
          <w:szCs w:val="24"/>
        </w:rPr>
        <w:t xml:space="preserve"> общей площади – </w:t>
      </w:r>
      <w:r w:rsidR="00602FBA" w:rsidRPr="00602FBA">
        <w:rPr>
          <w:rFonts w:ascii="Liberation Serif" w:eastAsia="Times New Roman" w:hAnsi="Liberation Serif"/>
          <w:sz w:val="24"/>
          <w:szCs w:val="24"/>
        </w:rPr>
        <w:t>33,50</w:t>
      </w:r>
      <w:r w:rsidRPr="00602FBA">
        <w:rPr>
          <w:rFonts w:ascii="Liberation Serif" w:eastAsia="Times New Roman" w:hAnsi="Liberation Serif"/>
          <w:sz w:val="24"/>
          <w:szCs w:val="24"/>
        </w:rPr>
        <w:t xml:space="preserve"> руб./</w:t>
      </w:r>
      <w:proofErr w:type="spellStart"/>
      <w:r w:rsidRPr="00602FBA">
        <w:rPr>
          <w:rFonts w:ascii="Liberation Serif" w:eastAsia="Times New Roman" w:hAnsi="Liberation Serif"/>
          <w:sz w:val="24"/>
          <w:szCs w:val="24"/>
        </w:rPr>
        <w:t>кв.м</w:t>
      </w:r>
      <w:proofErr w:type="spellEnd"/>
      <w:r w:rsidR="00602FBA">
        <w:rPr>
          <w:rFonts w:ascii="Liberation Serif" w:eastAsia="Times New Roman" w:hAnsi="Liberation Serif"/>
          <w:sz w:val="24"/>
          <w:szCs w:val="24"/>
        </w:rPr>
        <w:t>.</w:t>
      </w:r>
    </w:p>
    <w:p w:rsidR="00B11463" w:rsidRDefault="00733F90" w:rsidP="00B114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Место выполнения работ: </w:t>
      </w:r>
      <w:r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  <w:r w:rsidR="001C431D">
        <w:rPr>
          <w:rFonts w:ascii="Liberation Serif" w:hAnsi="Liberation Serif"/>
          <w:sz w:val="24"/>
          <w:szCs w:val="24"/>
        </w:rPr>
        <w:t>с.</w:t>
      </w:r>
      <w:r w:rsidR="001D5E19">
        <w:rPr>
          <w:rFonts w:ascii="Liberation Serif" w:hAnsi="Liberation Serif"/>
          <w:sz w:val="24"/>
          <w:szCs w:val="24"/>
        </w:rPr>
        <w:t xml:space="preserve"> </w:t>
      </w:r>
      <w:r w:rsidR="00602FBA">
        <w:rPr>
          <w:rFonts w:ascii="Liberation Serif" w:hAnsi="Liberation Serif"/>
          <w:sz w:val="24"/>
          <w:szCs w:val="24"/>
        </w:rPr>
        <w:t>Колчедан</w:t>
      </w:r>
      <w:r w:rsidRPr="00733F90">
        <w:rPr>
          <w:rFonts w:ascii="Liberation Serif" w:hAnsi="Liberation Serif"/>
          <w:sz w:val="24"/>
          <w:szCs w:val="24"/>
        </w:rPr>
        <w:t>. Конкурс</w:t>
      </w:r>
      <w:r>
        <w:rPr>
          <w:rFonts w:ascii="Liberation Serif" w:hAnsi="Liberation Serif"/>
          <w:sz w:val="24"/>
          <w:szCs w:val="24"/>
        </w:rPr>
        <w:t xml:space="preserve"> </w:t>
      </w:r>
      <w:r w:rsidR="00B11463">
        <w:rPr>
          <w:rFonts w:ascii="Liberation Serif" w:hAnsi="Liberation Serif"/>
          <w:sz w:val="24"/>
          <w:szCs w:val="24"/>
        </w:rPr>
        <w:t xml:space="preserve">проводится по 1 лоту. </w:t>
      </w:r>
    </w:p>
    <w:p w:rsidR="00547BF3" w:rsidRPr="003A4FBE" w:rsidRDefault="00547BF3" w:rsidP="00547B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Arial Unicode MS" w:hAnsi="Liberation Serif"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Лот </w:t>
      </w:r>
      <w:r w:rsidRPr="007926C3">
        <w:rPr>
          <w:rFonts w:ascii="Liberation Serif" w:hAnsi="Liberation Serif"/>
          <w:sz w:val="24"/>
          <w:szCs w:val="24"/>
        </w:rPr>
        <w:t>1.</w:t>
      </w:r>
      <w:r>
        <w:rPr>
          <w:rFonts w:ascii="Liberation Serif" w:hAnsi="Liberation Serif"/>
          <w:sz w:val="24"/>
          <w:szCs w:val="24"/>
        </w:rPr>
        <w:t xml:space="preserve"> Свердловская область, Каменский район, с. </w:t>
      </w:r>
      <w:r w:rsidR="00602FBA">
        <w:rPr>
          <w:rFonts w:ascii="Liberation Serif" w:hAnsi="Liberation Serif"/>
          <w:sz w:val="24"/>
          <w:szCs w:val="24"/>
        </w:rPr>
        <w:t>Колчедан</w:t>
      </w:r>
      <w:r>
        <w:rPr>
          <w:rFonts w:ascii="Liberation Serif" w:hAnsi="Liberation Serif"/>
          <w:sz w:val="24"/>
          <w:szCs w:val="24"/>
        </w:rPr>
        <w:t xml:space="preserve">, ул. </w:t>
      </w:r>
      <w:r w:rsidR="00602FBA">
        <w:rPr>
          <w:rFonts w:ascii="Liberation Serif" w:hAnsi="Liberation Serif"/>
          <w:sz w:val="24"/>
          <w:szCs w:val="24"/>
        </w:rPr>
        <w:t>Заводская, д.2</w:t>
      </w:r>
      <w:r>
        <w:rPr>
          <w:rFonts w:ascii="Liberation Serif" w:hAnsi="Liberation Serif"/>
          <w:sz w:val="24"/>
          <w:szCs w:val="24"/>
        </w:rPr>
        <w:t>.</w:t>
      </w:r>
      <w:r w:rsidRPr="00733F90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733F90">
        <w:rPr>
          <w:rFonts w:ascii="Liberation Serif" w:hAnsi="Liberation Serif"/>
          <w:sz w:val="24"/>
          <w:szCs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  в год составляет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33F90">
        <w:rPr>
          <w:rFonts w:ascii="Liberation Serif" w:hAnsi="Liberation Serif"/>
          <w:b/>
          <w:sz w:val="24"/>
          <w:szCs w:val="24"/>
        </w:rPr>
        <w:t xml:space="preserve">–  </w:t>
      </w:r>
      <w:r w:rsidR="000A3097" w:rsidRPr="000A3097">
        <w:rPr>
          <w:rFonts w:ascii="Liberation Serif" w:hAnsi="Liberation Serif"/>
          <w:bCs/>
          <w:sz w:val="24"/>
          <w:szCs w:val="24"/>
        </w:rPr>
        <w:t>707</w:t>
      </w:r>
      <w:r w:rsidR="000A3097">
        <w:rPr>
          <w:rFonts w:ascii="Liberation Serif" w:hAnsi="Liberation Serif"/>
          <w:bCs/>
          <w:sz w:val="24"/>
          <w:szCs w:val="24"/>
        </w:rPr>
        <w:t xml:space="preserve"> </w:t>
      </w:r>
      <w:r w:rsidR="000A3097" w:rsidRPr="000A3097">
        <w:rPr>
          <w:rFonts w:ascii="Liberation Serif" w:hAnsi="Liberation Serif"/>
          <w:bCs/>
          <w:sz w:val="24"/>
          <w:szCs w:val="24"/>
        </w:rPr>
        <w:t>278,80</w:t>
      </w:r>
      <w:r w:rsidRPr="000A3097">
        <w:rPr>
          <w:rFonts w:ascii="Liberation Serif" w:hAnsi="Liberation Serif"/>
          <w:bCs/>
          <w:sz w:val="24"/>
          <w:szCs w:val="24"/>
        </w:rPr>
        <w:t xml:space="preserve"> руб.</w:t>
      </w:r>
      <w:proofErr w:type="gramEnd"/>
    </w:p>
    <w:p w:rsidR="00547BF3" w:rsidRPr="007442CC" w:rsidRDefault="00547BF3" w:rsidP="00744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  <w:r w:rsidRPr="009B4BAD">
        <w:rPr>
          <w:rFonts w:ascii="Liberation Serif" w:hAnsi="Liberation Serif"/>
          <w:sz w:val="24"/>
          <w:szCs w:val="24"/>
        </w:rPr>
        <w:t xml:space="preserve">Размер обеспечения заявки на участие в конкурсе </w:t>
      </w:r>
      <w:r w:rsidRPr="000A3097">
        <w:rPr>
          <w:rFonts w:ascii="Liberation Serif" w:hAnsi="Liberation Serif"/>
          <w:sz w:val="24"/>
          <w:szCs w:val="24"/>
        </w:rPr>
        <w:t xml:space="preserve">– </w:t>
      </w:r>
      <w:r w:rsidR="000A3097" w:rsidRPr="000A3097">
        <w:rPr>
          <w:rFonts w:ascii="Liberation Serif" w:hAnsi="Liberation Serif"/>
          <w:sz w:val="24"/>
          <w:szCs w:val="24"/>
        </w:rPr>
        <w:t>2</w:t>
      </w:r>
      <w:r w:rsidR="000A3097">
        <w:rPr>
          <w:rFonts w:ascii="Liberation Serif" w:hAnsi="Liberation Serif"/>
          <w:sz w:val="24"/>
          <w:szCs w:val="24"/>
        </w:rPr>
        <w:t xml:space="preserve"> </w:t>
      </w:r>
      <w:r w:rsidR="000A3097" w:rsidRPr="000A3097">
        <w:rPr>
          <w:rFonts w:ascii="Liberation Serif" w:hAnsi="Liberation Serif"/>
          <w:sz w:val="24"/>
          <w:szCs w:val="24"/>
        </w:rPr>
        <w:t>946,99 руб</w:t>
      </w:r>
      <w:r w:rsidRPr="000A3097">
        <w:rPr>
          <w:rFonts w:ascii="Liberation Serif" w:hAnsi="Liberation Serif"/>
          <w:sz w:val="24"/>
          <w:szCs w:val="24"/>
        </w:rPr>
        <w:t>.</w:t>
      </w:r>
    </w:p>
    <w:p w:rsidR="00547BF3" w:rsidRPr="00DD6B56" w:rsidRDefault="00BF6617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Характеристика объекта</w:t>
      </w:r>
      <w:r w:rsidR="00547BF3" w:rsidRPr="003A4FBE">
        <w:rPr>
          <w:rFonts w:ascii="Liberation Serif" w:hAnsi="Liberation Serif"/>
          <w:sz w:val="24"/>
          <w:szCs w:val="24"/>
        </w:rPr>
        <w:t xml:space="preserve"> открытого конкурса по отбору управляющей</w:t>
      </w:r>
      <w:r w:rsidR="00547BF3" w:rsidRPr="00733F90">
        <w:rPr>
          <w:rFonts w:ascii="Liberation Serif" w:hAnsi="Liberation Serif"/>
          <w:sz w:val="24"/>
          <w:szCs w:val="24"/>
        </w:rPr>
        <w:t xml:space="preserve"> организации для управления многоквартирными  домами приведена </w:t>
      </w:r>
      <w:r w:rsidR="00547BF3">
        <w:rPr>
          <w:rFonts w:ascii="Liberation Serif" w:hAnsi="Liberation Serif"/>
          <w:sz w:val="24"/>
          <w:szCs w:val="24"/>
        </w:rPr>
        <w:t xml:space="preserve">в приложении </w:t>
      </w:r>
      <w:r w:rsidR="00547BF3">
        <w:rPr>
          <w:rFonts w:ascii="Liberation Serif" w:hAnsi="Liberation Serif"/>
          <w:sz w:val="24"/>
          <w:szCs w:val="24"/>
          <w:lang w:val="en-US"/>
        </w:rPr>
        <w:t>N</w:t>
      </w:r>
      <w:r w:rsidR="00547BF3" w:rsidRPr="00F420B6">
        <w:rPr>
          <w:rFonts w:ascii="Liberation Serif" w:hAnsi="Liberation Serif"/>
          <w:sz w:val="24"/>
          <w:szCs w:val="24"/>
        </w:rPr>
        <w:t xml:space="preserve"> </w:t>
      </w:r>
      <w:r w:rsidR="00547BF3" w:rsidRPr="00F323AB">
        <w:rPr>
          <w:rFonts w:ascii="Liberation Serif" w:hAnsi="Liberation Serif"/>
          <w:b/>
          <w:sz w:val="24"/>
          <w:szCs w:val="24"/>
        </w:rPr>
        <w:t>1</w:t>
      </w:r>
      <w:r w:rsidR="00547BF3" w:rsidRPr="00DD6B56">
        <w:rPr>
          <w:rFonts w:ascii="Liberation Serif" w:hAnsi="Liberation Serif"/>
          <w:sz w:val="24"/>
          <w:szCs w:val="24"/>
        </w:rPr>
        <w:t xml:space="preserve"> к извещению.</w:t>
      </w:r>
    </w:p>
    <w:p w:rsidR="00547BF3" w:rsidRPr="007E6762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trike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 указаны </w:t>
      </w:r>
      <w:r>
        <w:rPr>
          <w:rFonts w:ascii="Liberation Serif" w:hAnsi="Liberation Serif"/>
          <w:sz w:val="24"/>
          <w:szCs w:val="24"/>
        </w:rPr>
        <w:t xml:space="preserve">в приложении </w:t>
      </w:r>
      <w:r w:rsidRPr="00F323AB">
        <w:rPr>
          <w:rFonts w:ascii="Liberation Serif" w:hAnsi="Liberation Serif"/>
          <w:b/>
          <w:sz w:val="24"/>
          <w:szCs w:val="24"/>
          <w:lang w:val="en-US"/>
        </w:rPr>
        <w:t>N</w:t>
      </w:r>
      <w:r w:rsidRPr="00F323AB">
        <w:rPr>
          <w:rFonts w:ascii="Liberation Serif" w:hAnsi="Liberation Serif"/>
          <w:b/>
          <w:sz w:val="24"/>
          <w:szCs w:val="24"/>
        </w:rPr>
        <w:t xml:space="preserve"> 2</w:t>
      </w:r>
      <w:r w:rsidRPr="007E6762">
        <w:rPr>
          <w:rFonts w:ascii="Liberation Serif" w:hAnsi="Liberation Serif"/>
          <w:sz w:val="24"/>
          <w:szCs w:val="24"/>
        </w:rPr>
        <w:t xml:space="preserve"> к</w:t>
      </w:r>
      <w:r>
        <w:rPr>
          <w:rFonts w:ascii="Liberation Serif" w:hAnsi="Liberation Serif"/>
          <w:sz w:val="24"/>
          <w:szCs w:val="24"/>
        </w:rPr>
        <w:t xml:space="preserve"> извещению.</w:t>
      </w:r>
    </w:p>
    <w:p w:rsidR="00547BF3" w:rsidRPr="00733F90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Перечень коммунальных услуг, предоставляемый управляющей организацией в порядке, установленном законодательством РФ: теплоснабжение, холодное и горячее водоснабжение, водоотведение, электроснабжение.</w:t>
      </w:r>
    </w:p>
    <w:p w:rsidR="00547BF3" w:rsidRPr="00733F90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color w:val="000000"/>
          <w:sz w:val="24"/>
          <w:szCs w:val="24"/>
        </w:rPr>
        <w:t>Конкурсная документация размещена</w:t>
      </w:r>
      <w:r w:rsidRPr="00733F90">
        <w:rPr>
          <w:rFonts w:ascii="Liberation Serif" w:hAnsi="Liberation Serif"/>
          <w:sz w:val="24"/>
          <w:szCs w:val="24"/>
        </w:rPr>
        <w:t xml:space="preserve"> на официальном сайте Российской Федерации                 для размещения информации по проведению торгов по адресу </w:t>
      </w:r>
      <w:hyperlink r:id="rId9" w:history="1"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www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torgi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gov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ru</w:t>
        </w:r>
      </w:hyperlink>
      <w:r w:rsidRPr="00733F90">
        <w:rPr>
          <w:rFonts w:ascii="Liberation Serif" w:hAnsi="Liberation Serif"/>
          <w:sz w:val="24"/>
          <w:szCs w:val="24"/>
        </w:rPr>
        <w:t>, а так же                   на официаль</w:t>
      </w:r>
      <w:r>
        <w:rPr>
          <w:rFonts w:ascii="Liberation Serif" w:hAnsi="Liberation Serif"/>
          <w:sz w:val="24"/>
          <w:szCs w:val="24"/>
        </w:rPr>
        <w:t>ном сайте администрации Каменского городского округа</w:t>
      </w:r>
      <w:r w:rsidRPr="00733F90">
        <w:rPr>
          <w:rFonts w:ascii="Liberation Serif" w:hAnsi="Liberation Serif"/>
          <w:sz w:val="24"/>
          <w:szCs w:val="24"/>
        </w:rPr>
        <w:t xml:space="preserve">  в сети Интернет по адресу </w:t>
      </w:r>
      <w:r>
        <w:rPr>
          <w:rFonts w:ascii="Liberation Serif" w:hAnsi="Liberation Serif"/>
          <w:sz w:val="24"/>
          <w:szCs w:val="24"/>
          <w:lang w:val="en-US"/>
        </w:rPr>
        <w:t>www</w:t>
      </w:r>
      <w:r w:rsidRPr="00AE08D7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>kamensk-adm.ru</w:t>
      </w:r>
      <w:r w:rsidRPr="00733F90">
        <w:rPr>
          <w:rFonts w:ascii="Liberation Serif" w:hAnsi="Liberation Serif"/>
          <w:sz w:val="24"/>
          <w:szCs w:val="24"/>
        </w:rPr>
        <w:t xml:space="preserve">  </w:t>
      </w:r>
    </w:p>
    <w:p w:rsidR="00B01C62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Размер обеспечения  обязательств </w:t>
      </w:r>
      <w:r w:rsidRPr="00F323AB">
        <w:rPr>
          <w:rFonts w:ascii="Liberation Serif" w:hAnsi="Liberation Serif"/>
          <w:b/>
          <w:sz w:val="24"/>
          <w:szCs w:val="24"/>
        </w:rPr>
        <w:t xml:space="preserve">– </w:t>
      </w:r>
      <w:r w:rsidR="000A3097" w:rsidRPr="000A3097">
        <w:rPr>
          <w:rFonts w:ascii="Liberation Serif" w:hAnsi="Liberation Serif"/>
          <w:sz w:val="24"/>
          <w:szCs w:val="24"/>
        </w:rPr>
        <w:t>29</w:t>
      </w:r>
      <w:r w:rsidR="000A3097">
        <w:rPr>
          <w:rFonts w:ascii="Liberation Serif" w:hAnsi="Liberation Serif"/>
          <w:sz w:val="24"/>
          <w:szCs w:val="24"/>
        </w:rPr>
        <w:t xml:space="preserve"> </w:t>
      </w:r>
      <w:r w:rsidR="000A3097" w:rsidRPr="000A3097">
        <w:rPr>
          <w:rFonts w:ascii="Liberation Serif" w:hAnsi="Liberation Serif"/>
          <w:sz w:val="24"/>
          <w:szCs w:val="24"/>
        </w:rPr>
        <w:t>469,95</w:t>
      </w:r>
      <w:r w:rsidRPr="000A3097">
        <w:rPr>
          <w:rFonts w:ascii="Liberation Serif" w:hAnsi="Liberation Serif"/>
          <w:sz w:val="24"/>
          <w:szCs w:val="24"/>
        </w:rPr>
        <w:t xml:space="preserve"> руб.</w:t>
      </w:r>
    </w:p>
    <w:p w:rsidR="00AE08D7" w:rsidRPr="007E6762" w:rsidRDefault="00E02D1C" w:rsidP="007E6762">
      <w:pPr>
        <w:pStyle w:val="ConsNormal"/>
        <w:ind w:righ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</w:t>
      </w:r>
      <w:r w:rsidR="00733F90" w:rsidRPr="007E6762">
        <w:rPr>
          <w:rFonts w:ascii="Liberation Serif" w:hAnsi="Liberation Serif" w:cs="Times New Roman"/>
          <w:sz w:val="24"/>
          <w:szCs w:val="24"/>
        </w:rPr>
        <w:t>частник перечисляет обеспечение заявки по следующим реквизитам:</w:t>
      </w:r>
    </w:p>
    <w:p w:rsidR="00733F90" w:rsidRPr="007E6762" w:rsidRDefault="00733F90" w:rsidP="007E6762">
      <w:pPr>
        <w:pStyle w:val="ConsNormal"/>
        <w:ind w:righ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7E6762">
        <w:rPr>
          <w:rFonts w:ascii="Liberation Serif" w:hAnsi="Liberation Serif" w:cs="Times New Roman"/>
          <w:sz w:val="24"/>
          <w:szCs w:val="24"/>
        </w:rPr>
        <w:t xml:space="preserve">Банк: </w:t>
      </w:r>
      <w:proofErr w:type="gramStart"/>
      <w:r w:rsidR="007E6762" w:rsidRPr="007E6762">
        <w:rPr>
          <w:rFonts w:ascii="Liberation Serif" w:eastAsia="Calibri" w:hAnsi="Liberation Serif"/>
          <w:sz w:val="24"/>
          <w:szCs w:val="24"/>
        </w:rPr>
        <w:t>Уральское</w:t>
      </w:r>
      <w:proofErr w:type="gramEnd"/>
      <w:r w:rsidR="007E6762" w:rsidRPr="007E6762">
        <w:rPr>
          <w:rFonts w:ascii="Liberation Serif" w:eastAsia="Calibri" w:hAnsi="Liberation Serif"/>
          <w:sz w:val="24"/>
          <w:szCs w:val="24"/>
        </w:rPr>
        <w:t xml:space="preserve"> ГУ Банка России</w:t>
      </w:r>
      <w:r w:rsidR="007E6762" w:rsidRPr="007E6762">
        <w:rPr>
          <w:rFonts w:ascii="Liberation Serif" w:hAnsi="Liberation Serif" w:cs="Times New Roman"/>
          <w:sz w:val="24"/>
          <w:szCs w:val="24"/>
        </w:rPr>
        <w:t xml:space="preserve"> </w:t>
      </w:r>
      <w:r w:rsidR="00602FBA">
        <w:rPr>
          <w:rFonts w:ascii="Liberation Serif" w:hAnsi="Liberation Serif" w:cs="Times New Roman"/>
          <w:sz w:val="24"/>
          <w:szCs w:val="24"/>
        </w:rPr>
        <w:t>г. Екатеринбург</w:t>
      </w:r>
    </w:p>
    <w:p w:rsidR="00602FBA" w:rsidRDefault="00602FBA" w:rsidP="007E6762">
      <w:pPr>
        <w:pStyle w:val="ConsNormal"/>
        <w:ind w:right="0"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>
        <w:rPr>
          <w:rFonts w:ascii="Liberation Serif" w:hAnsi="Liberation Serif" w:cs="Times New Roman"/>
          <w:sz w:val="24"/>
          <w:szCs w:val="24"/>
        </w:rPr>
        <w:t>Р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/ 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счет </w:t>
      </w:r>
      <w:r>
        <w:rPr>
          <w:rFonts w:ascii="Liberation Serif" w:eastAsia="Calibri" w:hAnsi="Liberation Serif"/>
          <w:sz w:val="24"/>
          <w:szCs w:val="24"/>
        </w:rPr>
        <w:t>03231643657120006200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      </w:t>
      </w:r>
    </w:p>
    <w:p w:rsidR="00733F90" w:rsidRPr="007E6762" w:rsidRDefault="007E6762" w:rsidP="007E6762">
      <w:pPr>
        <w:pStyle w:val="ConsNormal"/>
        <w:ind w:righ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7E6762">
        <w:rPr>
          <w:rFonts w:ascii="Liberation Serif" w:hAnsi="Liberation Serif" w:cs="Times New Roman"/>
          <w:sz w:val="24"/>
          <w:szCs w:val="24"/>
        </w:rPr>
        <w:t xml:space="preserve">БИК </w:t>
      </w:r>
      <w:r w:rsidR="00602FBA">
        <w:rPr>
          <w:rFonts w:ascii="Liberation Serif" w:hAnsi="Liberation Serif" w:cs="Times New Roman"/>
          <w:sz w:val="24"/>
          <w:szCs w:val="24"/>
        </w:rPr>
        <w:t>016577551</w:t>
      </w:r>
    </w:p>
    <w:p w:rsidR="007E6762" w:rsidRDefault="00733F90" w:rsidP="007E6762">
      <w:pPr>
        <w:pStyle w:val="ConsNormal"/>
        <w:ind w:righ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7E6762">
        <w:rPr>
          <w:rFonts w:ascii="Liberation Serif" w:hAnsi="Liberation Serif" w:cs="Times New Roman"/>
          <w:sz w:val="24"/>
          <w:szCs w:val="24"/>
        </w:rPr>
        <w:t xml:space="preserve">Наименование организации: </w:t>
      </w:r>
      <w:r w:rsidR="007E6762" w:rsidRPr="007E6762">
        <w:rPr>
          <w:rFonts w:ascii="Liberation Serif" w:hAnsi="Liberation Serif" w:cs="Times New Roman"/>
          <w:sz w:val="24"/>
          <w:szCs w:val="24"/>
        </w:rPr>
        <w:t xml:space="preserve">Администрация Каменского городского округа, </w:t>
      </w:r>
      <w:proofErr w:type="gramStart"/>
      <w:r w:rsidR="007E6762" w:rsidRPr="007E6762">
        <w:rPr>
          <w:rFonts w:ascii="Liberation Serif" w:eastAsia="Calibri" w:hAnsi="Liberation Serif"/>
          <w:sz w:val="24"/>
          <w:szCs w:val="24"/>
        </w:rPr>
        <w:t>л</w:t>
      </w:r>
      <w:proofErr w:type="gramEnd"/>
      <w:r w:rsidR="007E6762" w:rsidRPr="007E6762">
        <w:rPr>
          <w:rFonts w:ascii="Liberation Serif" w:eastAsia="Calibri" w:hAnsi="Liberation Serif"/>
          <w:sz w:val="24"/>
          <w:szCs w:val="24"/>
        </w:rPr>
        <w:t>/с 03901000220</w:t>
      </w:r>
      <w:r w:rsidR="007E6762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AE08D7" w:rsidRPr="007E6762" w:rsidRDefault="00AE08D7" w:rsidP="007E6762">
      <w:pPr>
        <w:pStyle w:val="ConsNormal"/>
        <w:ind w:right="0" w:firstLine="0"/>
        <w:jc w:val="both"/>
        <w:rPr>
          <w:rFonts w:ascii="Liberation Serif" w:eastAsia="Calibri" w:hAnsi="Liberation Serif"/>
          <w:sz w:val="24"/>
          <w:szCs w:val="24"/>
        </w:rPr>
      </w:pPr>
      <w:r w:rsidRPr="007E6762">
        <w:rPr>
          <w:rFonts w:ascii="Liberation Serif" w:eastAsia="Calibri" w:hAnsi="Liberation Serif"/>
          <w:sz w:val="24"/>
          <w:szCs w:val="24"/>
        </w:rPr>
        <w:t>ИНН 6643002020  КПП 664301001.</w:t>
      </w:r>
    </w:p>
    <w:p w:rsidR="007E6762" w:rsidRPr="0031550B" w:rsidRDefault="00733F90" w:rsidP="007E6762">
      <w:pPr>
        <w:pStyle w:val="ad"/>
        <w:snapToGrid w:val="0"/>
        <w:ind w:left="0" w:firstLine="567"/>
        <w:jc w:val="both"/>
        <w:rPr>
          <w:rFonts w:ascii="Liberation Serif" w:hAnsi="Liberation Serif"/>
          <w:b w:val="0"/>
        </w:rPr>
      </w:pPr>
      <w:r w:rsidRPr="000A2DDF">
        <w:rPr>
          <w:rFonts w:ascii="Liberation Serif" w:hAnsi="Liberation Serif"/>
          <w:b w:val="0"/>
          <w:szCs w:val="24"/>
        </w:rPr>
        <w:t>Заявки на участие в конкурсе принимаются</w:t>
      </w:r>
      <w:r w:rsidRPr="000A2DDF">
        <w:rPr>
          <w:b w:val="0"/>
          <w:i/>
        </w:rPr>
        <w:t xml:space="preserve"> </w:t>
      </w:r>
      <w:r w:rsidR="007E6762" w:rsidRPr="000A2DDF">
        <w:rPr>
          <w:rFonts w:ascii="Liberation Serif" w:hAnsi="Liberation Serif"/>
          <w:b w:val="0"/>
        </w:rPr>
        <w:t xml:space="preserve">с </w:t>
      </w:r>
      <w:r w:rsidR="000C4C3F">
        <w:rPr>
          <w:rFonts w:ascii="Liberation Serif" w:hAnsi="Liberation Serif"/>
          <w:b w:val="0"/>
        </w:rPr>
        <w:t>1</w:t>
      </w:r>
      <w:r w:rsidR="0031550B" w:rsidRPr="000A2DDF">
        <w:rPr>
          <w:rFonts w:ascii="Liberation Serif" w:hAnsi="Liberation Serif"/>
          <w:b w:val="0"/>
        </w:rPr>
        <w:t>5</w:t>
      </w:r>
      <w:r w:rsidR="001C431D" w:rsidRPr="000A2DDF">
        <w:rPr>
          <w:rFonts w:ascii="Liberation Serif" w:hAnsi="Liberation Serif"/>
          <w:b w:val="0"/>
        </w:rPr>
        <w:t>.0</w:t>
      </w:r>
      <w:r w:rsidR="0031550B" w:rsidRPr="000A2DDF">
        <w:rPr>
          <w:rFonts w:ascii="Liberation Serif" w:hAnsi="Liberation Serif"/>
          <w:b w:val="0"/>
        </w:rPr>
        <w:t>4</w:t>
      </w:r>
      <w:r w:rsidR="001C431D" w:rsidRPr="000A2DDF">
        <w:rPr>
          <w:rFonts w:ascii="Liberation Serif" w:hAnsi="Liberation Serif"/>
          <w:b w:val="0"/>
        </w:rPr>
        <w:t>.20</w:t>
      </w:r>
      <w:r w:rsidR="0031550B" w:rsidRPr="000A2DDF">
        <w:rPr>
          <w:rFonts w:ascii="Liberation Serif" w:hAnsi="Liberation Serif"/>
          <w:b w:val="0"/>
        </w:rPr>
        <w:t>22</w:t>
      </w:r>
      <w:r w:rsidR="001C431D" w:rsidRPr="000A2DDF">
        <w:rPr>
          <w:rFonts w:ascii="Liberation Serif" w:hAnsi="Liberation Serif"/>
          <w:b w:val="0"/>
        </w:rPr>
        <w:t xml:space="preserve"> по </w:t>
      </w:r>
      <w:r w:rsidR="00BF6617">
        <w:rPr>
          <w:rFonts w:ascii="Liberation Serif" w:hAnsi="Liberation Serif"/>
          <w:b w:val="0"/>
        </w:rPr>
        <w:t>17</w:t>
      </w:r>
      <w:r w:rsidR="0031550B" w:rsidRPr="000A2DDF">
        <w:rPr>
          <w:rFonts w:ascii="Liberation Serif" w:hAnsi="Liberation Serif"/>
          <w:b w:val="0"/>
        </w:rPr>
        <w:t>.05</w:t>
      </w:r>
      <w:r w:rsidR="007E6762" w:rsidRPr="000A2DDF">
        <w:rPr>
          <w:rFonts w:ascii="Liberation Serif" w:hAnsi="Liberation Serif"/>
          <w:b w:val="0"/>
        </w:rPr>
        <w:t>.20</w:t>
      </w:r>
      <w:r w:rsidR="0031550B" w:rsidRPr="000A2DDF">
        <w:rPr>
          <w:rFonts w:ascii="Liberation Serif" w:hAnsi="Liberation Serif"/>
          <w:b w:val="0"/>
        </w:rPr>
        <w:t>22</w:t>
      </w:r>
      <w:r w:rsidR="007E6762" w:rsidRPr="00602FBA">
        <w:rPr>
          <w:rFonts w:ascii="Liberation Serif" w:hAnsi="Liberation Serif"/>
        </w:rPr>
        <w:t xml:space="preserve"> </w:t>
      </w:r>
      <w:r w:rsidR="007E6762" w:rsidRPr="0031550B">
        <w:rPr>
          <w:rFonts w:ascii="Liberation Serif" w:hAnsi="Liberation Serif"/>
          <w:b w:val="0"/>
        </w:rPr>
        <w:t xml:space="preserve">с 08.30 до 12.30, с 13.30 </w:t>
      </w:r>
      <w:proofErr w:type="gramStart"/>
      <w:r w:rsidR="007E6762" w:rsidRPr="0031550B">
        <w:rPr>
          <w:rFonts w:ascii="Liberation Serif" w:hAnsi="Liberation Serif"/>
          <w:b w:val="0"/>
        </w:rPr>
        <w:t>до</w:t>
      </w:r>
      <w:proofErr w:type="gramEnd"/>
      <w:r w:rsidR="007E6762" w:rsidRPr="0031550B">
        <w:rPr>
          <w:rFonts w:ascii="Liberation Serif" w:hAnsi="Liberation Serif"/>
          <w:b w:val="0"/>
        </w:rPr>
        <w:t xml:space="preserve"> 16.30 (с понедельника по четверг), с 08.30 до 12.30, с 13.30 до 15.30 (по пятницам) по адресу: Свердловская область, г. Каменск-Уральский, проспект Победы, д. 38а, кабинет № 31 </w:t>
      </w:r>
    </w:p>
    <w:p w:rsidR="00E965A4" w:rsidRPr="0031550B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31550B">
        <w:rPr>
          <w:rFonts w:ascii="Liberation Serif" w:hAnsi="Liberation Serif"/>
          <w:sz w:val="24"/>
          <w:szCs w:val="24"/>
        </w:rPr>
        <w:t xml:space="preserve">Осмотр  объекта  конкурса  производится  каждые  5  рабочих  дней  </w:t>
      </w:r>
      <w:proofErr w:type="gramStart"/>
      <w:r w:rsidRPr="0031550B">
        <w:rPr>
          <w:rFonts w:ascii="Liberation Serif" w:hAnsi="Liberation Serif"/>
          <w:sz w:val="24"/>
          <w:szCs w:val="24"/>
        </w:rPr>
        <w:t>с  даты  опубликования</w:t>
      </w:r>
      <w:proofErr w:type="gramEnd"/>
      <w:r w:rsidRPr="0031550B">
        <w:rPr>
          <w:rFonts w:ascii="Liberation Serif" w:hAnsi="Liberation Serif"/>
          <w:sz w:val="24"/>
          <w:szCs w:val="24"/>
        </w:rPr>
        <w:t xml:space="preserve">  извещения  о  проведении  конкурса,  но  не  позднее,  чем  за  2  рабочих  дня  до  даты  окончания  подачи  заявок  на  участие  в  конкурсе.</w:t>
      </w:r>
    </w:p>
    <w:p w:rsidR="00E965A4" w:rsidRPr="0031550B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31550B">
        <w:rPr>
          <w:rFonts w:ascii="Liberation Serif" w:hAnsi="Liberation Serif"/>
          <w:sz w:val="24"/>
          <w:szCs w:val="24"/>
        </w:rPr>
        <w:t>График  осмотров</w:t>
      </w:r>
      <w:r w:rsidR="007926C3" w:rsidRPr="0031550B">
        <w:rPr>
          <w:rFonts w:ascii="Liberation Serif" w:hAnsi="Liberation Serif"/>
          <w:sz w:val="24"/>
          <w:szCs w:val="24"/>
        </w:rPr>
        <w:t xml:space="preserve">: </w:t>
      </w:r>
      <w:r w:rsidR="000C4C3F">
        <w:rPr>
          <w:rFonts w:ascii="Liberation Serif" w:hAnsi="Liberation Serif"/>
          <w:sz w:val="24"/>
          <w:szCs w:val="24"/>
        </w:rPr>
        <w:t xml:space="preserve"> 2</w:t>
      </w:r>
      <w:r w:rsidR="0031550B" w:rsidRPr="0031550B">
        <w:rPr>
          <w:rFonts w:ascii="Liberation Serif" w:hAnsi="Liberation Serif"/>
          <w:sz w:val="24"/>
          <w:szCs w:val="24"/>
        </w:rPr>
        <w:t>2.04</w:t>
      </w:r>
      <w:r w:rsidR="00A53E02" w:rsidRPr="0031550B">
        <w:rPr>
          <w:rFonts w:ascii="Liberation Serif" w:hAnsi="Liberation Serif"/>
          <w:sz w:val="24"/>
          <w:szCs w:val="24"/>
        </w:rPr>
        <w:t>.20</w:t>
      </w:r>
      <w:r w:rsidR="0031550B" w:rsidRPr="0031550B">
        <w:rPr>
          <w:rFonts w:ascii="Liberation Serif" w:hAnsi="Liberation Serif"/>
          <w:sz w:val="24"/>
          <w:szCs w:val="24"/>
        </w:rPr>
        <w:t>22</w:t>
      </w:r>
      <w:r w:rsidR="00A53E02" w:rsidRPr="0031550B">
        <w:rPr>
          <w:rFonts w:ascii="Liberation Serif" w:hAnsi="Liberation Serif"/>
          <w:sz w:val="24"/>
          <w:szCs w:val="24"/>
        </w:rPr>
        <w:t xml:space="preserve">, </w:t>
      </w:r>
      <w:r w:rsidR="000C4C3F">
        <w:rPr>
          <w:rFonts w:ascii="Liberation Serif" w:hAnsi="Liberation Serif"/>
          <w:sz w:val="24"/>
          <w:szCs w:val="24"/>
        </w:rPr>
        <w:t>2</w:t>
      </w:r>
      <w:r w:rsidR="0031550B" w:rsidRPr="0031550B">
        <w:rPr>
          <w:rFonts w:ascii="Liberation Serif" w:hAnsi="Liberation Serif"/>
          <w:sz w:val="24"/>
          <w:szCs w:val="24"/>
        </w:rPr>
        <w:t>9.04</w:t>
      </w:r>
      <w:r w:rsidR="001C431D" w:rsidRPr="0031550B">
        <w:rPr>
          <w:rFonts w:ascii="Liberation Serif" w:hAnsi="Liberation Serif"/>
          <w:sz w:val="24"/>
          <w:szCs w:val="24"/>
        </w:rPr>
        <w:t>.2</w:t>
      </w:r>
      <w:r w:rsidR="00A53E02" w:rsidRPr="0031550B">
        <w:rPr>
          <w:rFonts w:ascii="Liberation Serif" w:hAnsi="Liberation Serif"/>
          <w:sz w:val="24"/>
          <w:szCs w:val="24"/>
        </w:rPr>
        <w:t>0</w:t>
      </w:r>
      <w:r w:rsidR="0031550B" w:rsidRPr="0031550B">
        <w:rPr>
          <w:rFonts w:ascii="Liberation Serif" w:hAnsi="Liberation Serif"/>
          <w:sz w:val="24"/>
          <w:szCs w:val="24"/>
        </w:rPr>
        <w:t>22</w:t>
      </w:r>
      <w:r w:rsidR="00A53E02" w:rsidRPr="0031550B">
        <w:rPr>
          <w:rFonts w:ascii="Liberation Serif" w:hAnsi="Liberation Serif"/>
          <w:sz w:val="24"/>
          <w:szCs w:val="24"/>
        </w:rPr>
        <w:t xml:space="preserve">, </w:t>
      </w:r>
      <w:r w:rsidR="0067532B">
        <w:rPr>
          <w:rFonts w:ascii="Liberation Serif" w:hAnsi="Liberation Serif"/>
          <w:sz w:val="24"/>
          <w:szCs w:val="24"/>
        </w:rPr>
        <w:t>06.05.2022, 13.05.2022 г.</w:t>
      </w:r>
    </w:p>
    <w:p w:rsidR="00E965A4" w:rsidRPr="00E965A4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Место и время начала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 </w:t>
      </w:r>
    </w:p>
    <w:p w:rsidR="007E6762" w:rsidRPr="000A2DDF" w:rsidRDefault="007E6762" w:rsidP="007E6762">
      <w:pPr>
        <w:pStyle w:val="ad"/>
        <w:snapToGrid w:val="0"/>
        <w:ind w:left="0" w:firstLine="567"/>
        <w:jc w:val="both"/>
        <w:rPr>
          <w:rFonts w:ascii="Liberation Serif" w:hAnsi="Liberation Serif"/>
        </w:rPr>
      </w:pPr>
      <w:r w:rsidRPr="007E6762">
        <w:rPr>
          <w:rFonts w:ascii="Liberation Serif" w:hAnsi="Liberation Serif"/>
          <w:b w:val="0"/>
          <w:bCs/>
          <w:iCs/>
          <w:szCs w:val="24"/>
        </w:rPr>
        <w:t xml:space="preserve">Вскрытие конвертов с заявками состоится </w:t>
      </w:r>
      <w:r w:rsidR="00BF6617">
        <w:rPr>
          <w:rFonts w:ascii="Liberation Serif" w:hAnsi="Liberation Serif"/>
          <w:b w:val="0"/>
        </w:rPr>
        <w:t>18</w:t>
      </w:r>
      <w:r w:rsidR="00DD3A6E" w:rsidRPr="000A2DDF">
        <w:rPr>
          <w:rFonts w:ascii="Liberation Serif" w:hAnsi="Liberation Serif"/>
          <w:b w:val="0"/>
        </w:rPr>
        <w:t>.05.2022 в 15.00 часов</w:t>
      </w:r>
      <w:r w:rsidR="00DD3A6E" w:rsidRPr="000A2DDF">
        <w:rPr>
          <w:rFonts w:ascii="Liberation Serif" w:hAnsi="Liberation Serif"/>
        </w:rPr>
        <w:t xml:space="preserve"> </w:t>
      </w:r>
      <w:r w:rsidRPr="007E6762">
        <w:rPr>
          <w:rFonts w:ascii="Liberation Serif" w:hAnsi="Liberation Serif"/>
          <w:b w:val="0"/>
          <w:bCs/>
          <w:iCs/>
          <w:szCs w:val="24"/>
        </w:rPr>
        <w:t>по адресу:</w:t>
      </w:r>
      <w:r>
        <w:rPr>
          <w:rFonts w:ascii="Liberation Serif" w:hAnsi="Liberation Serif"/>
          <w:bCs/>
          <w:iCs/>
          <w:szCs w:val="24"/>
        </w:rPr>
        <w:t xml:space="preserve"> </w:t>
      </w:r>
      <w:r w:rsidRPr="00693ED9">
        <w:rPr>
          <w:rFonts w:ascii="Liberation Serif" w:hAnsi="Liberation Serif"/>
          <w:b w:val="0"/>
        </w:rPr>
        <w:t xml:space="preserve">Свердловская область, г. Каменск-Уральский, проспект Победы, д. 38а, кабинет № </w:t>
      </w:r>
      <w:r w:rsidR="00DD3A6E">
        <w:rPr>
          <w:rFonts w:ascii="Liberation Serif" w:hAnsi="Liberation Serif"/>
          <w:b w:val="0"/>
        </w:rPr>
        <w:t>28.</w:t>
      </w:r>
    </w:p>
    <w:p w:rsidR="007E6762" w:rsidRPr="000A2DDF" w:rsidRDefault="00733F90" w:rsidP="007E6762">
      <w:pPr>
        <w:pStyle w:val="ConsNonformat"/>
        <w:widowControl/>
        <w:ind w:right="0" w:firstLine="567"/>
        <w:jc w:val="both"/>
        <w:rPr>
          <w:rFonts w:ascii="Liberation Serif" w:hAnsi="Liberation Serif" w:cs="Times New Roman"/>
          <w:bCs/>
          <w:sz w:val="24"/>
          <w:szCs w:val="24"/>
        </w:rPr>
      </w:pPr>
      <w:r w:rsidRPr="000A2DDF">
        <w:rPr>
          <w:rFonts w:ascii="Liberation Serif" w:hAnsi="Liberation Serif" w:cs="Times New Roman"/>
          <w:bCs/>
          <w:sz w:val="24"/>
          <w:szCs w:val="24"/>
        </w:rPr>
        <w:t xml:space="preserve">Рассмотрение заявок состоится </w:t>
      </w:r>
      <w:r w:rsidR="007E6762" w:rsidRPr="000A2DDF">
        <w:rPr>
          <w:rFonts w:ascii="Liberation Serif" w:hAnsi="Liberation Serif" w:cs="Times New Roman"/>
          <w:bCs/>
          <w:sz w:val="24"/>
          <w:szCs w:val="24"/>
        </w:rPr>
        <w:t xml:space="preserve">с </w:t>
      </w:r>
      <w:r w:rsidR="00BF6617">
        <w:rPr>
          <w:rFonts w:ascii="Liberation Serif" w:hAnsi="Liberation Serif" w:cs="Times New Roman"/>
          <w:bCs/>
          <w:sz w:val="24"/>
          <w:szCs w:val="24"/>
        </w:rPr>
        <w:t>19</w:t>
      </w:r>
      <w:r w:rsidR="0031550B" w:rsidRPr="000A2DDF">
        <w:rPr>
          <w:rFonts w:ascii="Liberation Serif" w:hAnsi="Liberation Serif" w:cs="Times New Roman"/>
          <w:bCs/>
          <w:sz w:val="24"/>
          <w:szCs w:val="24"/>
        </w:rPr>
        <w:t>.05</w:t>
      </w:r>
      <w:r w:rsidR="0031550B" w:rsidRPr="000A2DDF">
        <w:rPr>
          <w:rFonts w:ascii="Liberation Serif" w:hAnsi="Liberation Serif" w:cs="Times New Roman"/>
          <w:sz w:val="24"/>
          <w:szCs w:val="24"/>
        </w:rPr>
        <w:t>.2022</w:t>
      </w:r>
      <w:r w:rsidR="00335571" w:rsidRPr="000A2DDF">
        <w:rPr>
          <w:rFonts w:ascii="Liberation Serif" w:hAnsi="Liberation Serif" w:cs="Times New Roman"/>
          <w:sz w:val="24"/>
          <w:szCs w:val="24"/>
        </w:rPr>
        <w:t xml:space="preserve"> по </w:t>
      </w:r>
      <w:r w:rsidR="00BF6617">
        <w:rPr>
          <w:rFonts w:ascii="Liberation Serif" w:hAnsi="Liberation Serif" w:cs="Times New Roman"/>
          <w:sz w:val="24"/>
          <w:szCs w:val="24"/>
        </w:rPr>
        <w:t>24.05</w:t>
      </w:r>
      <w:r w:rsidR="0031550B" w:rsidRPr="000A2DDF">
        <w:rPr>
          <w:rFonts w:ascii="Liberation Serif" w:hAnsi="Liberation Serif" w:cs="Times New Roman"/>
          <w:sz w:val="24"/>
          <w:szCs w:val="24"/>
        </w:rPr>
        <w:t>.2022</w:t>
      </w:r>
      <w:r w:rsidR="007E6762" w:rsidRPr="000A2DDF">
        <w:rPr>
          <w:rFonts w:ascii="Liberation Serif" w:hAnsi="Liberation Serif" w:cs="Times New Roman"/>
          <w:sz w:val="24"/>
          <w:szCs w:val="24"/>
        </w:rPr>
        <w:t xml:space="preserve"> </w:t>
      </w:r>
      <w:r w:rsidR="007E6762" w:rsidRPr="000A2DDF">
        <w:rPr>
          <w:rFonts w:ascii="Liberation Serif" w:hAnsi="Liberation Serif" w:cs="Times New Roman"/>
          <w:bCs/>
          <w:sz w:val="24"/>
          <w:szCs w:val="24"/>
        </w:rPr>
        <w:t xml:space="preserve">(до </w:t>
      </w:r>
      <w:r w:rsidR="007E6762" w:rsidRPr="000A2DDF">
        <w:rPr>
          <w:rFonts w:ascii="Liberation Serif" w:hAnsi="Liberation Serif" w:cs="Times New Roman"/>
          <w:sz w:val="24"/>
          <w:szCs w:val="24"/>
        </w:rPr>
        <w:t xml:space="preserve">12:00 </w:t>
      </w:r>
      <w:r w:rsidR="007E6762" w:rsidRPr="000A2DDF">
        <w:rPr>
          <w:rFonts w:ascii="Liberation Serif" w:hAnsi="Liberation Serif" w:cs="Times New Roman"/>
          <w:bCs/>
          <w:sz w:val="24"/>
          <w:szCs w:val="24"/>
        </w:rPr>
        <w:t>часов)</w:t>
      </w:r>
    </w:p>
    <w:p w:rsidR="00733F90" w:rsidRPr="003A4FBE" w:rsidRDefault="00733F90" w:rsidP="007E6762">
      <w:pPr>
        <w:pStyle w:val="ConsNonformat"/>
        <w:widowControl/>
        <w:ind w:right="0" w:firstLine="567"/>
        <w:jc w:val="both"/>
        <w:rPr>
          <w:rFonts w:ascii="Liberation Serif" w:hAnsi="Liberation Serif"/>
          <w:sz w:val="24"/>
          <w:szCs w:val="24"/>
        </w:rPr>
      </w:pPr>
      <w:r w:rsidRPr="000A2DDF">
        <w:rPr>
          <w:rFonts w:ascii="Liberation Serif" w:hAnsi="Liberation Serif" w:cs="Times New Roman"/>
          <w:bCs/>
          <w:sz w:val="24"/>
          <w:szCs w:val="24"/>
        </w:rPr>
        <w:t xml:space="preserve">Конкурс состоится </w:t>
      </w:r>
      <w:r w:rsidR="00BF6617">
        <w:rPr>
          <w:rFonts w:ascii="Liberation Serif" w:hAnsi="Liberation Serif" w:cs="Times New Roman"/>
          <w:bCs/>
          <w:sz w:val="24"/>
          <w:szCs w:val="24"/>
        </w:rPr>
        <w:t>25.05</w:t>
      </w:r>
      <w:bookmarkStart w:id="0" w:name="_GoBack"/>
      <w:bookmarkEnd w:id="0"/>
      <w:r w:rsidR="000A2DDF" w:rsidRPr="000A2DDF">
        <w:rPr>
          <w:rFonts w:ascii="Liberation Serif" w:hAnsi="Liberation Serif" w:cs="Times New Roman"/>
          <w:bCs/>
          <w:sz w:val="24"/>
          <w:szCs w:val="24"/>
        </w:rPr>
        <w:t>.2022</w:t>
      </w:r>
      <w:r w:rsidRPr="000A2DDF">
        <w:rPr>
          <w:rFonts w:ascii="Liberation Serif" w:hAnsi="Liberation Serif" w:cs="Times New Roman"/>
          <w:bCs/>
          <w:sz w:val="24"/>
          <w:szCs w:val="24"/>
        </w:rPr>
        <w:t xml:space="preserve"> в </w:t>
      </w:r>
      <w:r w:rsidR="007E6762" w:rsidRPr="000A2DDF">
        <w:rPr>
          <w:rFonts w:ascii="Liberation Serif" w:hAnsi="Liberation Serif" w:cs="Times New Roman"/>
          <w:sz w:val="24"/>
          <w:szCs w:val="24"/>
        </w:rPr>
        <w:t>15</w:t>
      </w:r>
      <w:r w:rsidRPr="000A2DDF">
        <w:rPr>
          <w:rFonts w:ascii="Liberation Serif" w:hAnsi="Liberation Serif" w:cs="Times New Roman"/>
          <w:sz w:val="24"/>
          <w:szCs w:val="24"/>
        </w:rPr>
        <w:t xml:space="preserve">:00 </w:t>
      </w:r>
      <w:r w:rsidRPr="000A2DDF">
        <w:rPr>
          <w:rFonts w:ascii="Liberation Serif" w:hAnsi="Liberation Serif" w:cs="Times New Roman"/>
          <w:bCs/>
          <w:sz w:val="24"/>
          <w:szCs w:val="24"/>
        </w:rPr>
        <w:t>часов по адресу:</w:t>
      </w:r>
      <w:r w:rsidRPr="000A2DDF">
        <w:rPr>
          <w:rFonts w:ascii="Liberation Serif" w:hAnsi="Liberation Serif" w:cs="Times New Roman"/>
          <w:spacing w:val="-4"/>
          <w:sz w:val="24"/>
          <w:szCs w:val="24"/>
        </w:rPr>
        <w:t xml:space="preserve"> </w:t>
      </w:r>
      <w:r w:rsidR="007E6762" w:rsidRPr="000A2DDF">
        <w:rPr>
          <w:rFonts w:ascii="Liberation Serif" w:hAnsi="Liberation Serif"/>
          <w:sz w:val="24"/>
          <w:szCs w:val="24"/>
        </w:rPr>
        <w:t>Свердловская область, г. Каменск-Уральский, проспект Победы, д. 38а, кабинет № 28.</w:t>
      </w:r>
    </w:p>
    <w:p w:rsidR="00733F90" w:rsidRPr="003A4FBE" w:rsidRDefault="003C55F5" w:rsidP="007E6762">
      <w:pPr>
        <w:pStyle w:val="ConsNormal"/>
        <w:widowControl/>
        <w:ind w:righ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Контактное лицо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 по вопросам разъяснения технического задания и проекта </w:t>
      </w:r>
      <w:r w:rsidR="007E6762">
        <w:rPr>
          <w:rFonts w:ascii="Liberation Serif" w:hAnsi="Liberation Serif" w:cs="Times New Roman"/>
          <w:sz w:val="24"/>
          <w:szCs w:val="24"/>
        </w:rPr>
        <w:t>договора: Зырянова Наталья Вячеславовна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,  контактный телефон: </w:t>
      </w:r>
      <w:r w:rsidR="007E6762">
        <w:rPr>
          <w:rFonts w:ascii="Liberation Serif" w:hAnsi="Liberation Serif" w:cs="Times New Roman"/>
          <w:sz w:val="24"/>
          <w:szCs w:val="24"/>
        </w:rPr>
        <w:t>(3439) 37-02-44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 адрес электронной почты: </w:t>
      </w:r>
      <w:r w:rsidR="00733F90" w:rsidRPr="007E6762">
        <w:rPr>
          <w:rFonts w:ascii="Liberation Serif" w:hAnsi="Liberation Serif" w:cs="Times New Roman"/>
          <w:sz w:val="24"/>
          <w:szCs w:val="24"/>
          <w:lang w:val="en-US"/>
        </w:rPr>
        <w:t>E</w:t>
      </w:r>
      <w:r w:rsidR="00733F90" w:rsidRPr="007E6762">
        <w:rPr>
          <w:rFonts w:ascii="Liberation Serif" w:hAnsi="Liberation Serif" w:cs="Times New Roman"/>
          <w:sz w:val="24"/>
          <w:szCs w:val="24"/>
        </w:rPr>
        <w:t>-</w:t>
      </w:r>
      <w:r w:rsidR="00733F90" w:rsidRPr="007E6762">
        <w:rPr>
          <w:rFonts w:ascii="Liberation Serif" w:hAnsi="Liberation Serif" w:cs="Times New Roman"/>
          <w:sz w:val="24"/>
          <w:szCs w:val="24"/>
          <w:lang w:val="en-US"/>
        </w:rPr>
        <w:t>mail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: </w:t>
      </w:r>
      <w:hyperlink r:id="rId10" w:history="1">
        <w:r w:rsidR="007E6762"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znv1980z@mail.ru</w:t>
        </w:r>
      </w:hyperlink>
    </w:p>
    <w:p w:rsidR="003C763B" w:rsidRPr="007E6762" w:rsidRDefault="003C763B" w:rsidP="00733F90">
      <w:pPr>
        <w:rPr>
          <w:rFonts w:ascii="Liberation Serif" w:hAnsi="Liberation Serif"/>
          <w:sz w:val="24"/>
          <w:szCs w:val="24"/>
        </w:rPr>
      </w:pPr>
    </w:p>
    <w:p w:rsidR="00733F90" w:rsidRPr="003C763B" w:rsidRDefault="008B47CE" w:rsidP="00733F90">
      <w:pPr>
        <w:jc w:val="both"/>
        <w:rPr>
          <w:rFonts w:ascii="Liberation Serif" w:hAnsi="Liberation Serif"/>
          <w:sz w:val="24"/>
          <w:szCs w:val="24"/>
        </w:rPr>
        <w:sectPr w:rsidR="00733F90" w:rsidRPr="003C763B" w:rsidSect="003A4FBE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851" w:right="851" w:bottom="851" w:left="1134" w:header="6" w:footer="357" w:gutter="0"/>
          <w:cols w:space="708"/>
          <w:titlePg/>
          <w:docGrid w:linePitch="360"/>
        </w:sectPr>
      </w:pPr>
      <w:r>
        <w:rPr>
          <w:rFonts w:ascii="Liberation Serif" w:hAnsi="Liberation Serif"/>
          <w:sz w:val="24"/>
          <w:szCs w:val="24"/>
        </w:rPr>
        <w:t>Глава</w:t>
      </w:r>
      <w:r w:rsidR="003C763B">
        <w:rPr>
          <w:rFonts w:ascii="Liberation Serif" w:hAnsi="Liberation Serif"/>
          <w:sz w:val="24"/>
          <w:szCs w:val="24"/>
        </w:rPr>
        <w:t xml:space="preserve"> городского округа                           </w:t>
      </w:r>
      <w:r w:rsidR="00093C56">
        <w:rPr>
          <w:rFonts w:ascii="Liberation Serif" w:hAnsi="Liberation Serif"/>
          <w:sz w:val="24"/>
          <w:szCs w:val="24"/>
        </w:rPr>
        <w:t xml:space="preserve">                    </w:t>
      </w:r>
      <w:r w:rsidR="003C763B">
        <w:rPr>
          <w:rFonts w:ascii="Liberation Serif" w:hAnsi="Liberation Serif"/>
          <w:sz w:val="24"/>
          <w:szCs w:val="24"/>
        </w:rPr>
        <w:t xml:space="preserve">          </w:t>
      </w:r>
      <w:r w:rsidR="003A4FBE">
        <w:rPr>
          <w:rFonts w:ascii="Liberation Serif" w:hAnsi="Liberation Serif"/>
          <w:sz w:val="24"/>
          <w:szCs w:val="24"/>
        </w:rPr>
        <w:t xml:space="preserve">                          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="003C763B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>С.А. Белоусов</w:t>
      </w:r>
    </w:p>
    <w:p w:rsidR="00547BF3" w:rsidRDefault="00547BF3" w:rsidP="00547BF3">
      <w:pPr>
        <w:pStyle w:val="ac"/>
        <w:keepNext/>
        <w:keepLines/>
        <w:jc w:val="right"/>
        <w:rPr>
          <w:rFonts w:ascii="Liberation Serif" w:hAnsi="Liberation Serif"/>
          <w:sz w:val="24"/>
          <w:szCs w:val="24"/>
        </w:rPr>
      </w:pPr>
      <w:r>
        <w:lastRenderedPageBreak/>
        <w:t xml:space="preserve"> </w:t>
      </w:r>
      <w:r w:rsidRPr="003C763B">
        <w:rPr>
          <w:rFonts w:ascii="Liberation Serif" w:hAnsi="Liberation Serif"/>
          <w:b w:val="0"/>
          <w:sz w:val="24"/>
          <w:szCs w:val="24"/>
        </w:rPr>
        <w:t>Приложение №1 к извещению</w:t>
      </w:r>
      <w:r w:rsidRPr="003C763B">
        <w:rPr>
          <w:rFonts w:ascii="Liberation Serif" w:hAnsi="Liberation Serif"/>
          <w:sz w:val="24"/>
          <w:szCs w:val="24"/>
        </w:rPr>
        <w:t xml:space="preserve"> </w:t>
      </w:r>
    </w:p>
    <w:p w:rsidR="00547BF3" w:rsidRPr="00DD3148" w:rsidRDefault="00547BF3" w:rsidP="00547BF3">
      <w:pPr>
        <w:rPr>
          <w:lang w:eastAsia="ru-RU"/>
        </w:rPr>
      </w:pPr>
    </w:p>
    <w:p w:rsidR="00547BF3" w:rsidRPr="00F420B6" w:rsidRDefault="00547BF3" w:rsidP="00547BF3">
      <w:pPr>
        <w:pStyle w:val="ac"/>
        <w:keepNext/>
        <w:jc w:val="center"/>
        <w:rPr>
          <w:rFonts w:ascii="Liberation Serif" w:hAnsi="Liberation Serif"/>
          <w:sz w:val="24"/>
          <w:szCs w:val="24"/>
        </w:rPr>
      </w:pPr>
      <w:r w:rsidRPr="003C763B">
        <w:rPr>
          <w:rFonts w:ascii="Liberation Serif" w:hAnsi="Liberation Serif"/>
          <w:sz w:val="24"/>
          <w:szCs w:val="24"/>
        </w:rPr>
        <w:t>Характеристика жилого фонда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253"/>
      </w:tblGrid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D06BC">
              <w:rPr>
                <w:rFonts w:ascii="Liberation Serif" w:hAnsi="Liberation Serif" w:cs="Times New Roman"/>
                <w:sz w:val="24"/>
                <w:szCs w:val="24"/>
              </w:rPr>
              <w:t>Адрес многоквартирног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 дома</w:t>
            </w:r>
          </w:p>
        </w:tc>
        <w:tc>
          <w:tcPr>
            <w:tcW w:w="4253" w:type="dxa"/>
            <w:vAlign w:val="center"/>
          </w:tcPr>
          <w:p w:rsidR="00547BF3" w:rsidRPr="00937DD6" w:rsidRDefault="00547BF3" w:rsidP="00602FBA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937DD6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Каменский район,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с.</w:t>
            </w:r>
            <w:r w:rsidR="00602FBA">
              <w:rPr>
                <w:rFonts w:ascii="Liberation Serif" w:hAnsi="Liberation Serif" w:cs="Times New Roman"/>
                <w:sz w:val="24"/>
                <w:szCs w:val="24"/>
              </w:rPr>
              <w:t xml:space="preserve"> Колчедан</w:t>
            </w:r>
            <w:r w:rsidRPr="00937DD6">
              <w:rPr>
                <w:rFonts w:ascii="Liberation Serif" w:hAnsi="Liberation Serif" w:cs="Times New Roman"/>
                <w:sz w:val="24"/>
                <w:szCs w:val="24"/>
              </w:rPr>
              <w:t xml:space="preserve">, ул. </w:t>
            </w:r>
            <w:r w:rsidR="00602FBA">
              <w:rPr>
                <w:rFonts w:ascii="Liberation Serif" w:hAnsi="Liberation Serif" w:cs="Times New Roman"/>
                <w:sz w:val="24"/>
                <w:szCs w:val="24"/>
              </w:rPr>
              <w:t>Заводская, д.2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год постройки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2021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ерия, тип постройки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36/01-2019-АР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лощадь земельного участка (в соответствии с Проектной документацией)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Информация отсутствует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адастровый номер земельного участка </w:t>
            </w:r>
          </w:p>
        </w:tc>
        <w:tc>
          <w:tcPr>
            <w:tcW w:w="4253" w:type="dxa"/>
            <w:vAlign w:val="center"/>
          </w:tcPr>
          <w:p w:rsidR="00547BF3" w:rsidRPr="00963435" w:rsidRDefault="00886CF0" w:rsidP="00602FBA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66:12:</w:t>
            </w:r>
            <w:r w:rsidR="00602FBA">
              <w:rPr>
                <w:rFonts w:ascii="Liberation Serif" w:hAnsi="Liberation Serif"/>
                <w:sz w:val="24"/>
                <w:szCs w:val="24"/>
              </w:rPr>
              <w:t>6301010:446</w:t>
            </w:r>
            <w:r w:rsidR="00547BF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количество этажей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количество квартир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547BF3" w:rsidRPr="003C763B" w:rsidTr="00AE6B49">
        <w:trPr>
          <w:trHeight w:val="522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общая площадь,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963435" w:rsidRDefault="00602FBA" w:rsidP="00AE6B49">
            <w:pPr>
              <w:pStyle w:val="ConsPlusNonformat"/>
              <w:ind w:left="27" w:hanging="14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2735,0</w:t>
            </w:r>
            <w:r w:rsidR="00547BF3" w:rsidRPr="0096343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91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общая площадь жилые помещения,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CF6D39" w:rsidRDefault="00602FBA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1759,4</w:t>
            </w:r>
          </w:p>
        </w:tc>
      </w:tr>
      <w:tr w:rsidR="00547BF3" w:rsidRPr="003C763B" w:rsidTr="00AE6B49">
        <w:trPr>
          <w:trHeight w:val="45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площадь общего имущества МКД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CF6D39" w:rsidRDefault="00602FB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379,1</w:t>
            </w:r>
          </w:p>
        </w:tc>
      </w:tr>
      <w:tr w:rsidR="00547BF3" w:rsidRPr="003C763B" w:rsidTr="00AE6B49">
        <w:trPr>
          <w:trHeight w:val="462"/>
        </w:trPr>
        <w:tc>
          <w:tcPr>
            <w:tcW w:w="8959" w:type="dxa"/>
            <w:gridSpan w:val="2"/>
            <w:vAlign w:val="center"/>
          </w:tcPr>
          <w:p w:rsidR="00547BF3" w:rsidRPr="00DD3148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DD3148">
              <w:rPr>
                <w:rFonts w:ascii="Liberation Serif" w:hAnsi="Liberation Serif"/>
                <w:b/>
                <w:sz w:val="24"/>
                <w:szCs w:val="24"/>
              </w:rPr>
              <w:t>Виды благоустройства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ХВС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водоотведение</w:t>
            </w:r>
          </w:p>
        </w:tc>
        <w:tc>
          <w:tcPr>
            <w:tcW w:w="4253" w:type="dxa"/>
            <w:vAlign w:val="bottom"/>
          </w:tcPr>
          <w:p w:rsidR="00547BF3" w:rsidRPr="00F323A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  <w:highlight w:val="yellow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ГВС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+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shd w:val="clear" w:color="auto" w:fill="auto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теплоснабжение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ечное отопление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анны, душ</w:t>
            </w:r>
          </w:p>
        </w:tc>
        <w:tc>
          <w:tcPr>
            <w:tcW w:w="4253" w:type="dxa"/>
            <w:vAlign w:val="center"/>
          </w:tcPr>
          <w:p w:rsidR="00547BF3" w:rsidRPr="00F323AB" w:rsidRDefault="00602FBA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азовые колонки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ровяные колонки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468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мусоропровод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</w:tbl>
    <w:p w:rsidR="00547BF3" w:rsidRDefault="00547BF3" w:rsidP="00547BF3">
      <w:pPr>
        <w:tabs>
          <w:tab w:val="left" w:pos="11340"/>
        </w:tabs>
        <w:rPr>
          <w:rFonts w:ascii="Liberation Serif" w:hAnsi="Liberation Serif"/>
          <w:sz w:val="24"/>
          <w:szCs w:val="24"/>
        </w:rPr>
      </w:pPr>
    </w:p>
    <w:p w:rsidR="00547BF3" w:rsidRDefault="00547BF3" w:rsidP="00547BF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  муниципального образования </w:t>
      </w:r>
    </w:p>
    <w:p w:rsidR="00547BF3" w:rsidRPr="00E416AC" w:rsidRDefault="00547BF3" w:rsidP="00547BF3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    ____________________ </w:t>
      </w:r>
      <w:proofErr w:type="spellStart"/>
      <w:r>
        <w:rPr>
          <w:rFonts w:ascii="Liberation Serif" w:hAnsi="Liberation Serif"/>
          <w:u w:val="single"/>
        </w:rPr>
        <w:t>С.А.Белоусов</w:t>
      </w:r>
      <w:proofErr w:type="spellEnd"/>
    </w:p>
    <w:p w:rsidR="00547BF3" w:rsidRPr="00E416AC" w:rsidRDefault="00547BF3" w:rsidP="00547BF3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</w:t>
      </w:r>
      <w:r>
        <w:rPr>
          <w:rFonts w:ascii="Liberation Serif" w:hAnsi="Liberation Serif"/>
        </w:rPr>
        <w:t xml:space="preserve">                 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547BF3" w:rsidRPr="00E416AC" w:rsidRDefault="00547BF3" w:rsidP="00547BF3">
      <w:pPr>
        <w:pStyle w:val="HTML"/>
        <w:rPr>
          <w:rFonts w:ascii="Liberation Serif" w:hAnsi="Liberation Serif"/>
          <w:sz w:val="24"/>
          <w:szCs w:val="24"/>
        </w:rPr>
      </w:pPr>
    </w:p>
    <w:p w:rsidR="00547BF3" w:rsidRDefault="00547BF3" w:rsidP="00547BF3">
      <w:pPr>
        <w:tabs>
          <w:tab w:val="left" w:pos="10886"/>
        </w:tabs>
        <w:jc w:val="right"/>
        <w:rPr>
          <w:rFonts w:ascii="Liberation Serif" w:hAnsi="Liberation Serif"/>
          <w:sz w:val="24"/>
          <w:szCs w:val="24"/>
        </w:rPr>
      </w:pPr>
    </w:p>
    <w:p w:rsidR="009570BE" w:rsidRDefault="009570BE" w:rsidP="009570BE"/>
    <w:p w:rsidR="00C820C0" w:rsidRPr="008320DB" w:rsidRDefault="00C820C0" w:rsidP="00BA3649">
      <w:pPr>
        <w:rPr>
          <w:lang w:eastAsia="ru-RU"/>
        </w:rPr>
      </w:pPr>
    </w:p>
    <w:p w:rsidR="006D6FB6" w:rsidRDefault="00BA3649" w:rsidP="00B11463">
      <w:pPr>
        <w:tabs>
          <w:tab w:val="left" w:pos="10886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F420B6" w:rsidRPr="00F420B6" w:rsidRDefault="00F420B6" w:rsidP="00F420B6">
      <w:pPr>
        <w:tabs>
          <w:tab w:val="left" w:pos="10886"/>
        </w:tabs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/>
          <w:sz w:val="24"/>
          <w:szCs w:val="24"/>
          <w:lang w:val="en-US"/>
        </w:rPr>
        <w:t>N</w:t>
      </w:r>
      <w:r>
        <w:rPr>
          <w:rFonts w:ascii="Liberation Serif" w:hAnsi="Liberation Serif"/>
          <w:sz w:val="24"/>
          <w:szCs w:val="24"/>
        </w:rPr>
        <w:t xml:space="preserve"> 2</w:t>
      </w:r>
    </w:p>
    <w:p w:rsidR="00F420B6" w:rsidRPr="00CD06BC" w:rsidRDefault="00F420B6" w:rsidP="00F420B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F420B6" w:rsidRPr="00CD06BC" w:rsidRDefault="00F420B6" w:rsidP="008320DB">
      <w:pPr>
        <w:widowControl w:val="0"/>
        <w:spacing w:after="0" w:line="240" w:lineRule="auto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8320DB" w:rsidRPr="008320DB" w:rsidRDefault="00F420B6" w:rsidP="008320DB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район, </w:t>
      </w:r>
      <w:r w:rsidR="00F323AB">
        <w:rPr>
          <w:rFonts w:ascii="Liberation Serif" w:eastAsia="Courier New" w:hAnsi="Liberation Serif" w:cs="Courier New"/>
          <w:kern w:val="2"/>
          <w:lang w:eastAsia="hi-IN" w:bidi="hi-IN"/>
        </w:rPr>
        <w:t>с.</w:t>
      </w:r>
      <w:r w:rsidR="008320DB"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="00602FBA">
        <w:rPr>
          <w:rFonts w:ascii="Liberation Serif" w:eastAsia="Courier New" w:hAnsi="Liberation Serif" w:cs="Courier New"/>
          <w:kern w:val="2"/>
          <w:lang w:eastAsia="hi-IN" w:bidi="hi-IN"/>
        </w:rPr>
        <w:t>Колчедан</w:t>
      </w:r>
      <w:r w:rsidR="00F323AB">
        <w:rPr>
          <w:rFonts w:ascii="Liberation Serif" w:eastAsia="Courier New" w:hAnsi="Liberation Serif" w:cs="Courier New"/>
          <w:kern w:val="2"/>
          <w:lang w:eastAsia="hi-IN" w:bidi="hi-IN"/>
        </w:rPr>
        <w:t xml:space="preserve">, </w:t>
      </w:r>
    </w:p>
    <w:p w:rsidR="008320DB" w:rsidRPr="001C431D" w:rsidRDefault="00206D90" w:rsidP="008320DB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ул. </w:t>
      </w:r>
      <w:r w:rsidR="00602FBA">
        <w:rPr>
          <w:rFonts w:ascii="Liberation Serif" w:eastAsia="Courier New" w:hAnsi="Liberation Serif" w:cs="Courier New"/>
          <w:kern w:val="2"/>
          <w:lang w:eastAsia="hi-IN" w:bidi="hi-IN"/>
        </w:rPr>
        <w:t>Заводская, д.2</w:t>
      </w:r>
      <w:r w:rsidR="008320DB" w:rsidRPr="001C431D">
        <w:rPr>
          <w:rFonts w:ascii="Liberation Serif" w:hAnsi="Liberation Serif"/>
        </w:rPr>
        <w:t>.</w:t>
      </w:r>
    </w:p>
    <w:p w:rsidR="00F420B6" w:rsidRPr="00CD06BC" w:rsidRDefault="00F420B6" w:rsidP="00F420B6">
      <w:pPr>
        <w:widowControl w:val="0"/>
        <w:spacing w:after="0" w:line="240" w:lineRule="auto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f"/>
        <w:tblW w:w="9853" w:type="dxa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F420B6" w:rsidTr="00774AF3">
        <w:tc>
          <w:tcPr>
            <w:tcW w:w="696" w:type="dxa"/>
          </w:tcPr>
          <w:p w:rsidR="00F420B6" w:rsidRPr="003227DD" w:rsidRDefault="00F420B6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F420B6" w:rsidRPr="003227DD" w:rsidRDefault="00F420B6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F420B6" w:rsidRPr="003227DD" w:rsidRDefault="00F420B6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F420B6" w:rsidRPr="003227DD" w:rsidRDefault="00F420B6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F420B6" w:rsidTr="00774AF3">
        <w:tc>
          <w:tcPr>
            <w:tcW w:w="696" w:type="dxa"/>
          </w:tcPr>
          <w:p w:rsidR="00F420B6" w:rsidRPr="003227DD" w:rsidRDefault="00F420B6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F420B6" w:rsidRPr="003227DD" w:rsidRDefault="00F420B6" w:rsidP="0095014F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3,81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4,08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Общие работы, выполняемые для надлежащего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2,54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0,60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0,59</w:t>
            </w:r>
          </w:p>
        </w:tc>
      </w:tr>
      <w:tr w:rsidR="00602FBA" w:rsidTr="00774AF3">
        <w:tc>
          <w:tcPr>
            <w:tcW w:w="696" w:type="dxa"/>
          </w:tcPr>
          <w:p w:rsidR="00602FBA" w:rsidRPr="00E36ABD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6075" w:type="dxa"/>
          </w:tcPr>
          <w:p w:rsidR="00602FBA" w:rsidRPr="00E36ABD" w:rsidRDefault="00602FBA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3082" w:type="dxa"/>
          </w:tcPr>
          <w:p w:rsidR="00602FBA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F420B6" w:rsidRPr="008320DB" w:rsidRDefault="00F420B6" w:rsidP="00602FB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0,</w:t>
            </w:r>
            <w:r w:rsidR="00602FBA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F420B6" w:rsidRPr="008320DB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20,61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F420B6" w:rsidRPr="008320DB" w:rsidRDefault="00F420B6" w:rsidP="00602FB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0,1</w:t>
            </w:r>
            <w:r w:rsidR="00602FBA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F420B6" w:rsidRPr="008320DB" w:rsidRDefault="00F420B6" w:rsidP="00602FB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2,</w:t>
            </w:r>
            <w:r w:rsidR="00602FBA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</w:tr>
      <w:tr w:rsidR="00602FBA" w:rsidTr="00774AF3">
        <w:tc>
          <w:tcPr>
            <w:tcW w:w="696" w:type="dxa"/>
          </w:tcPr>
          <w:p w:rsidR="00602FBA" w:rsidRPr="00E36ABD" w:rsidRDefault="00602FBA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6075" w:type="dxa"/>
          </w:tcPr>
          <w:p w:rsidR="00602FBA" w:rsidRPr="00E36ABD" w:rsidRDefault="00602FBA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3082" w:type="dxa"/>
          </w:tcPr>
          <w:p w:rsidR="00602FBA" w:rsidRPr="008320DB" w:rsidRDefault="00602FBA" w:rsidP="00602FB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16,53</w:t>
            </w:r>
          </w:p>
        </w:tc>
      </w:tr>
      <w:tr w:rsidR="008320DB" w:rsidTr="00774AF3">
        <w:tc>
          <w:tcPr>
            <w:tcW w:w="696" w:type="dxa"/>
          </w:tcPr>
          <w:p w:rsidR="008320DB" w:rsidRPr="00E36ABD" w:rsidRDefault="008320DB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6075" w:type="dxa"/>
          </w:tcPr>
          <w:p w:rsidR="008320DB" w:rsidRPr="00E36ABD" w:rsidRDefault="008320DB" w:rsidP="00774AF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774AF3">
              <w:rPr>
                <w:rFonts w:ascii="Liberation Serif" w:hAnsi="Liberation Serif"/>
                <w:sz w:val="24"/>
                <w:szCs w:val="24"/>
              </w:rPr>
              <w:t>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8320DB" w:rsidRPr="008320DB" w:rsidRDefault="00774AF3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1,76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774AF3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F420B6" w:rsidRPr="008320DB" w:rsidRDefault="00F420B6" w:rsidP="00774AF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4,</w:t>
            </w:r>
            <w:r w:rsidR="00774AF3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774AF3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F420B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F420B6" w:rsidRPr="008320DB" w:rsidRDefault="00F420B6" w:rsidP="00774AF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3,</w:t>
            </w:r>
            <w:r w:rsidR="00774AF3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5A1668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F420B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F420B6" w:rsidRPr="008320DB" w:rsidRDefault="00F420B6" w:rsidP="00774AF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1,</w:t>
            </w:r>
            <w:r w:rsidR="00774AF3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5A1668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F420B6" w:rsidRPr="008320DB" w:rsidRDefault="00774AF3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0,27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5A1668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F420B6" w:rsidRPr="008320DB" w:rsidRDefault="00F420B6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20DB">
              <w:rPr>
                <w:rFonts w:ascii="Liberation Serif" w:hAnsi="Liberation Serif"/>
                <w:sz w:val="24"/>
                <w:szCs w:val="24"/>
              </w:rPr>
              <w:t>0,02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5A1668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F420B6" w:rsidRPr="005A1668" w:rsidRDefault="00774AF3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33,50</w:t>
            </w:r>
          </w:p>
        </w:tc>
      </w:tr>
      <w:tr w:rsidR="00F420B6" w:rsidTr="00774AF3">
        <w:tc>
          <w:tcPr>
            <w:tcW w:w="696" w:type="dxa"/>
          </w:tcPr>
          <w:p w:rsidR="00F420B6" w:rsidRPr="00E36ABD" w:rsidRDefault="005A1668" w:rsidP="0095014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F420B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F420B6" w:rsidRPr="00E36ABD" w:rsidRDefault="00F420B6" w:rsidP="0095014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F420B6" w:rsidRPr="00CD06BC" w:rsidRDefault="00F420B6" w:rsidP="00F420B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F420B6" w:rsidRDefault="008B47CE" w:rsidP="00F420B6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093C56">
        <w:rPr>
          <w:rFonts w:ascii="Liberation Serif" w:hAnsi="Liberation Serif"/>
        </w:rPr>
        <w:t xml:space="preserve"> </w:t>
      </w:r>
      <w:r w:rsidR="00F420B6">
        <w:rPr>
          <w:rFonts w:ascii="Liberation Serif" w:hAnsi="Liberation Serif"/>
        </w:rPr>
        <w:t xml:space="preserve"> муниципального образования </w:t>
      </w:r>
    </w:p>
    <w:p w:rsidR="00F420B6" w:rsidRPr="00E416AC" w:rsidRDefault="00F420B6" w:rsidP="00F420B6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    ____________________ </w:t>
      </w:r>
      <w:proofErr w:type="spellStart"/>
      <w:r w:rsidR="008B47CE">
        <w:rPr>
          <w:rFonts w:ascii="Liberation Serif" w:hAnsi="Liberation Serif"/>
          <w:u w:val="single"/>
        </w:rPr>
        <w:t>С.А.Белоусов</w:t>
      </w:r>
      <w:proofErr w:type="spellEnd"/>
    </w:p>
    <w:p w:rsidR="00F420B6" w:rsidRPr="00E416AC" w:rsidRDefault="00F420B6" w:rsidP="00F420B6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</w:t>
      </w:r>
      <w:r w:rsidR="005A1668">
        <w:rPr>
          <w:rFonts w:ascii="Liberation Serif" w:hAnsi="Liberation Serif"/>
        </w:rPr>
        <w:t xml:space="preserve">                </w:t>
      </w:r>
      <w:r w:rsidRPr="00E416AC"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F420B6" w:rsidRPr="00E416AC" w:rsidRDefault="00F420B6" w:rsidP="00F420B6">
      <w:pPr>
        <w:pStyle w:val="HTML"/>
        <w:rPr>
          <w:rFonts w:ascii="Liberation Serif" w:hAnsi="Liberation Serif"/>
          <w:sz w:val="24"/>
          <w:szCs w:val="24"/>
        </w:rPr>
      </w:pPr>
    </w:p>
    <w:p w:rsidR="00F420B6" w:rsidRDefault="00F420B6" w:rsidP="00F420B6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F420B6" w:rsidRDefault="00F420B6" w:rsidP="00F420B6">
      <w:pPr>
        <w:pStyle w:val="HTML"/>
        <w:rPr>
          <w:rFonts w:ascii="Liberation Serif" w:hAnsi="Liberation Serif"/>
          <w:sz w:val="24"/>
          <w:szCs w:val="24"/>
        </w:rPr>
      </w:pPr>
    </w:p>
    <w:p w:rsidR="00F420B6" w:rsidRDefault="00F420B6" w:rsidP="00F420B6">
      <w:pPr>
        <w:pStyle w:val="HTML"/>
        <w:rPr>
          <w:rFonts w:ascii="Liberation Serif" w:hAnsi="Liberation Serif"/>
          <w:sz w:val="24"/>
          <w:szCs w:val="24"/>
        </w:rPr>
      </w:pPr>
    </w:p>
    <w:p w:rsidR="00D96289" w:rsidRDefault="00D96289" w:rsidP="00733F90">
      <w:pPr>
        <w:tabs>
          <w:tab w:val="left" w:pos="10886"/>
        </w:tabs>
        <w:rPr>
          <w:rFonts w:ascii="Liberation Serif" w:hAnsi="Liberation Serif"/>
          <w:sz w:val="24"/>
          <w:szCs w:val="24"/>
        </w:rPr>
      </w:pPr>
    </w:p>
    <w:p w:rsidR="00F420B6" w:rsidRDefault="00F420B6" w:rsidP="00733F90">
      <w:pPr>
        <w:tabs>
          <w:tab w:val="left" w:pos="10886"/>
        </w:tabs>
        <w:rPr>
          <w:rFonts w:ascii="Liberation Serif" w:hAnsi="Liberation Serif"/>
          <w:sz w:val="24"/>
          <w:szCs w:val="24"/>
        </w:rPr>
      </w:pPr>
    </w:p>
    <w:p w:rsidR="00D96289" w:rsidRDefault="00D96289" w:rsidP="00733F90">
      <w:pPr>
        <w:tabs>
          <w:tab w:val="left" w:pos="10886"/>
        </w:tabs>
        <w:rPr>
          <w:rFonts w:ascii="Liberation Serif" w:hAnsi="Liberation Serif"/>
          <w:sz w:val="24"/>
          <w:szCs w:val="24"/>
        </w:rPr>
      </w:pPr>
    </w:p>
    <w:sectPr w:rsidR="00D96289" w:rsidSect="00A8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B3" w:rsidRDefault="009122B3" w:rsidP="009549DD">
      <w:pPr>
        <w:spacing w:after="0" w:line="240" w:lineRule="auto"/>
      </w:pPr>
      <w:r>
        <w:separator/>
      </w:r>
    </w:p>
  </w:endnote>
  <w:endnote w:type="continuationSeparator" w:id="0">
    <w:p w:rsidR="009122B3" w:rsidRDefault="009122B3" w:rsidP="0095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C56" w:rsidRDefault="00093C56" w:rsidP="0095014F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3C56" w:rsidRDefault="00093C56" w:rsidP="0095014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C56" w:rsidRPr="00E85ADE" w:rsidRDefault="00093C56" w:rsidP="0095014F">
    <w:pPr>
      <w:pStyle w:val="aa"/>
      <w:ind w:right="36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B3" w:rsidRDefault="009122B3" w:rsidP="009549DD">
      <w:pPr>
        <w:spacing w:after="0" w:line="240" w:lineRule="auto"/>
      </w:pPr>
      <w:r>
        <w:separator/>
      </w:r>
    </w:p>
  </w:footnote>
  <w:footnote w:type="continuationSeparator" w:id="0">
    <w:p w:rsidR="009122B3" w:rsidRDefault="009122B3" w:rsidP="0095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C56" w:rsidRDefault="00093C56" w:rsidP="0095014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3C56" w:rsidRDefault="00093C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C56" w:rsidRDefault="00093C56" w:rsidP="0095014F">
    <w:pPr>
      <w:pStyle w:val="a7"/>
      <w:tabs>
        <w:tab w:val="clear" w:pos="4677"/>
        <w:tab w:val="clear" w:pos="9355"/>
        <w:tab w:val="left" w:pos="3840"/>
        <w:tab w:val="left" w:pos="464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347D0E"/>
    <w:multiLevelType w:val="multilevel"/>
    <w:tmpl w:val="ABA216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31B2E"/>
    <w:multiLevelType w:val="multilevel"/>
    <w:tmpl w:val="C0342E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3326A"/>
    <w:multiLevelType w:val="multilevel"/>
    <w:tmpl w:val="970E7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56EFC"/>
    <w:multiLevelType w:val="multilevel"/>
    <w:tmpl w:val="263074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5D6660"/>
    <w:multiLevelType w:val="multilevel"/>
    <w:tmpl w:val="5A48D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0B5B59"/>
    <w:multiLevelType w:val="multilevel"/>
    <w:tmpl w:val="6024D2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A5699F"/>
    <w:multiLevelType w:val="multilevel"/>
    <w:tmpl w:val="735C23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1F0EC3"/>
    <w:multiLevelType w:val="multilevel"/>
    <w:tmpl w:val="17626A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F907D4"/>
    <w:multiLevelType w:val="multilevel"/>
    <w:tmpl w:val="E7180E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A58E0"/>
    <w:multiLevelType w:val="multilevel"/>
    <w:tmpl w:val="8B3AD5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B25B6"/>
    <w:multiLevelType w:val="multilevel"/>
    <w:tmpl w:val="02CA6F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8807EF"/>
    <w:multiLevelType w:val="multilevel"/>
    <w:tmpl w:val="1E2868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7E28FD"/>
    <w:multiLevelType w:val="multilevel"/>
    <w:tmpl w:val="4822A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1C5088"/>
    <w:multiLevelType w:val="multilevel"/>
    <w:tmpl w:val="55A636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2471E"/>
    <w:multiLevelType w:val="multilevel"/>
    <w:tmpl w:val="3D6484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DA40C6"/>
    <w:multiLevelType w:val="multilevel"/>
    <w:tmpl w:val="7138EF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686430"/>
    <w:multiLevelType w:val="multilevel"/>
    <w:tmpl w:val="9126D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506375"/>
    <w:multiLevelType w:val="multilevel"/>
    <w:tmpl w:val="75BE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C359CB"/>
    <w:multiLevelType w:val="multilevel"/>
    <w:tmpl w:val="298A22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6566B7"/>
    <w:multiLevelType w:val="multilevel"/>
    <w:tmpl w:val="6EA2E0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8D7455"/>
    <w:multiLevelType w:val="multilevel"/>
    <w:tmpl w:val="738AD0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B95745"/>
    <w:multiLevelType w:val="multilevel"/>
    <w:tmpl w:val="996A19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3D3169"/>
    <w:multiLevelType w:val="multilevel"/>
    <w:tmpl w:val="8E80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406C75"/>
    <w:multiLevelType w:val="multilevel"/>
    <w:tmpl w:val="174632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361F26"/>
    <w:multiLevelType w:val="multilevel"/>
    <w:tmpl w:val="6D50F5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806416"/>
    <w:multiLevelType w:val="multilevel"/>
    <w:tmpl w:val="FD02E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1821C1"/>
    <w:multiLevelType w:val="multilevel"/>
    <w:tmpl w:val="523090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27"/>
  </w:num>
  <w:num w:numId="4">
    <w:abstractNumId w:val="14"/>
  </w:num>
  <w:num w:numId="5">
    <w:abstractNumId w:val="13"/>
  </w:num>
  <w:num w:numId="6">
    <w:abstractNumId w:val="5"/>
  </w:num>
  <w:num w:numId="7">
    <w:abstractNumId w:val="26"/>
  </w:num>
  <w:num w:numId="8">
    <w:abstractNumId w:val="17"/>
  </w:num>
  <w:num w:numId="9">
    <w:abstractNumId w:val="2"/>
  </w:num>
  <w:num w:numId="10">
    <w:abstractNumId w:val="9"/>
  </w:num>
  <w:num w:numId="11">
    <w:abstractNumId w:val="3"/>
  </w:num>
  <w:num w:numId="12">
    <w:abstractNumId w:val="20"/>
  </w:num>
  <w:num w:numId="13">
    <w:abstractNumId w:val="21"/>
  </w:num>
  <w:num w:numId="14">
    <w:abstractNumId w:val="8"/>
  </w:num>
  <w:num w:numId="15">
    <w:abstractNumId w:val="12"/>
  </w:num>
  <w:num w:numId="16">
    <w:abstractNumId w:val="24"/>
  </w:num>
  <w:num w:numId="17">
    <w:abstractNumId w:val="19"/>
  </w:num>
  <w:num w:numId="18">
    <w:abstractNumId w:val="10"/>
  </w:num>
  <w:num w:numId="19">
    <w:abstractNumId w:val="11"/>
  </w:num>
  <w:num w:numId="20">
    <w:abstractNumId w:val="4"/>
  </w:num>
  <w:num w:numId="21">
    <w:abstractNumId w:val="16"/>
  </w:num>
  <w:num w:numId="22">
    <w:abstractNumId w:val="7"/>
  </w:num>
  <w:num w:numId="23">
    <w:abstractNumId w:val="23"/>
  </w:num>
  <w:num w:numId="24">
    <w:abstractNumId w:val="25"/>
  </w:num>
  <w:num w:numId="25">
    <w:abstractNumId w:val="22"/>
  </w:num>
  <w:num w:numId="26">
    <w:abstractNumId w:val="1"/>
  </w:num>
  <w:num w:numId="27">
    <w:abstractNumId w:val="1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473"/>
    <w:rsid w:val="00030938"/>
    <w:rsid w:val="00093C56"/>
    <w:rsid w:val="00094968"/>
    <w:rsid w:val="000A2DDF"/>
    <w:rsid w:val="000A3097"/>
    <w:rsid w:val="000B01BF"/>
    <w:rsid w:val="000B036E"/>
    <w:rsid w:val="000B337A"/>
    <w:rsid w:val="000C4C3F"/>
    <w:rsid w:val="000D6473"/>
    <w:rsid w:val="000E60E9"/>
    <w:rsid w:val="001130C8"/>
    <w:rsid w:val="001510DA"/>
    <w:rsid w:val="001A2413"/>
    <w:rsid w:val="001C431D"/>
    <w:rsid w:val="001D5E19"/>
    <w:rsid w:val="00206D90"/>
    <w:rsid w:val="002238F1"/>
    <w:rsid w:val="002521CD"/>
    <w:rsid w:val="002B5BE7"/>
    <w:rsid w:val="002B7B1B"/>
    <w:rsid w:val="002C5F4F"/>
    <w:rsid w:val="002D46CD"/>
    <w:rsid w:val="002E0A99"/>
    <w:rsid w:val="0031550B"/>
    <w:rsid w:val="00335571"/>
    <w:rsid w:val="003A4FBE"/>
    <w:rsid w:val="003B1100"/>
    <w:rsid w:val="003C0A35"/>
    <w:rsid w:val="003C2FF4"/>
    <w:rsid w:val="003C55F5"/>
    <w:rsid w:val="003C763B"/>
    <w:rsid w:val="003F5D58"/>
    <w:rsid w:val="004115CB"/>
    <w:rsid w:val="0042519B"/>
    <w:rsid w:val="00426269"/>
    <w:rsid w:val="0047796A"/>
    <w:rsid w:val="004850E8"/>
    <w:rsid w:val="004E3408"/>
    <w:rsid w:val="00521C02"/>
    <w:rsid w:val="00547BF3"/>
    <w:rsid w:val="00576BAF"/>
    <w:rsid w:val="005A1668"/>
    <w:rsid w:val="005B29A2"/>
    <w:rsid w:val="005C584F"/>
    <w:rsid w:val="005E3310"/>
    <w:rsid w:val="00602FBA"/>
    <w:rsid w:val="00607F6D"/>
    <w:rsid w:val="00617310"/>
    <w:rsid w:val="00673031"/>
    <w:rsid w:val="0067532B"/>
    <w:rsid w:val="006D6FB6"/>
    <w:rsid w:val="006F4B8A"/>
    <w:rsid w:val="00733F90"/>
    <w:rsid w:val="007442CC"/>
    <w:rsid w:val="00757794"/>
    <w:rsid w:val="00761320"/>
    <w:rsid w:val="00772403"/>
    <w:rsid w:val="00774AF3"/>
    <w:rsid w:val="007760F3"/>
    <w:rsid w:val="00776A23"/>
    <w:rsid w:val="007926C3"/>
    <w:rsid w:val="007E6762"/>
    <w:rsid w:val="00802A84"/>
    <w:rsid w:val="008320DB"/>
    <w:rsid w:val="00843D84"/>
    <w:rsid w:val="00886CF0"/>
    <w:rsid w:val="008B47CE"/>
    <w:rsid w:val="008B7845"/>
    <w:rsid w:val="008C6ECC"/>
    <w:rsid w:val="009122B3"/>
    <w:rsid w:val="00913D27"/>
    <w:rsid w:val="00927A67"/>
    <w:rsid w:val="00931299"/>
    <w:rsid w:val="00937DD6"/>
    <w:rsid w:val="0095014F"/>
    <w:rsid w:val="009549DD"/>
    <w:rsid w:val="009570BE"/>
    <w:rsid w:val="00963435"/>
    <w:rsid w:val="00986E1B"/>
    <w:rsid w:val="009B4BAD"/>
    <w:rsid w:val="00A11DE3"/>
    <w:rsid w:val="00A32579"/>
    <w:rsid w:val="00A50B20"/>
    <w:rsid w:val="00A53CFD"/>
    <w:rsid w:val="00A53E02"/>
    <w:rsid w:val="00A63DEA"/>
    <w:rsid w:val="00A8307D"/>
    <w:rsid w:val="00A97D1F"/>
    <w:rsid w:val="00AA37D5"/>
    <w:rsid w:val="00AE08D7"/>
    <w:rsid w:val="00AE26A3"/>
    <w:rsid w:val="00B01C62"/>
    <w:rsid w:val="00B11463"/>
    <w:rsid w:val="00BA3649"/>
    <w:rsid w:val="00BF6617"/>
    <w:rsid w:val="00C31D48"/>
    <w:rsid w:val="00C7351A"/>
    <w:rsid w:val="00C820C0"/>
    <w:rsid w:val="00CA7430"/>
    <w:rsid w:val="00CC5FCB"/>
    <w:rsid w:val="00CF6D39"/>
    <w:rsid w:val="00D13ED1"/>
    <w:rsid w:val="00D20C81"/>
    <w:rsid w:val="00D56B3F"/>
    <w:rsid w:val="00D8624C"/>
    <w:rsid w:val="00D95B49"/>
    <w:rsid w:val="00D96289"/>
    <w:rsid w:val="00DB4D2E"/>
    <w:rsid w:val="00DD3148"/>
    <w:rsid w:val="00DD3A6E"/>
    <w:rsid w:val="00DD6B56"/>
    <w:rsid w:val="00E02D1C"/>
    <w:rsid w:val="00E10930"/>
    <w:rsid w:val="00E116C4"/>
    <w:rsid w:val="00E13B95"/>
    <w:rsid w:val="00E300CF"/>
    <w:rsid w:val="00E52E5B"/>
    <w:rsid w:val="00E94445"/>
    <w:rsid w:val="00E965A4"/>
    <w:rsid w:val="00EE2938"/>
    <w:rsid w:val="00F05403"/>
    <w:rsid w:val="00F323AB"/>
    <w:rsid w:val="00F420B6"/>
    <w:rsid w:val="00F44C07"/>
    <w:rsid w:val="00F44C3A"/>
    <w:rsid w:val="00F90740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2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3F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0D6473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6473"/>
    <w:rPr>
      <w:color w:val="0000FF"/>
      <w:u w:val="single"/>
    </w:rPr>
  </w:style>
  <w:style w:type="paragraph" w:customStyle="1" w:styleId="s1">
    <w:name w:val="s_1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647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D64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0D64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Strong"/>
    <w:basedOn w:val="a0"/>
    <w:uiPriority w:val="22"/>
    <w:qFormat/>
    <w:rsid w:val="000D6473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33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Normal">
    <w:name w:val="ConsNormal"/>
    <w:link w:val="ConsNormal0"/>
    <w:rsid w:val="00733F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733F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733F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33F90"/>
  </w:style>
  <w:style w:type="paragraph" w:styleId="aa">
    <w:name w:val="footer"/>
    <w:basedOn w:val="a"/>
    <w:link w:val="ab"/>
    <w:uiPriority w:val="99"/>
    <w:rsid w:val="00733F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33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733F9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33F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33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rsid w:val="007E6762"/>
    <w:pPr>
      <w:suppressAutoHyphens/>
      <w:spacing w:after="0" w:line="240" w:lineRule="auto"/>
      <w:ind w:left="5760" w:firstLine="720"/>
      <w:jc w:val="right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7E67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962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D962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">
    <w:name w:val="Table Grid"/>
    <w:basedOn w:val="a1"/>
    <w:uiPriority w:val="99"/>
    <w:rsid w:val="00F420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F42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20B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3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nv1980z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0FC1-A03F-4CEF-BD55-112C528F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62</cp:revision>
  <cp:lastPrinted>2022-04-07T04:38:00Z</cp:lastPrinted>
  <dcterms:created xsi:type="dcterms:W3CDTF">2019-03-20T09:50:00Z</dcterms:created>
  <dcterms:modified xsi:type="dcterms:W3CDTF">2022-04-07T04:40:00Z</dcterms:modified>
</cp:coreProperties>
</file>